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9A286" w14:textId="27A835E7" w:rsidR="00226DB3" w:rsidRPr="008A385C" w:rsidRDefault="00226DB3" w:rsidP="008A385C">
      <w:pPr>
        <w:spacing w:after="390"/>
        <w:jc w:val="center"/>
        <w:rPr>
          <w:rFonts w:ascii="News Gothic MT" w:hAnsi="News Gothic MT" w:cs="Arial"/>
          <w:b/>
          <w:bCs/>
          <w:color w:val="000000" w:themeColor="text1"/>
          <w:sz w:val="32"/>
          <w:szCs w:val="32"/>
        </w:rPr>
      </w:pPr>
      <w:r w:rsidRPr="008A385C">
        <w:rPr>
          <w:rFonts w:ascii="News Gothic MT" w:hAnsi="News Gothic MT" w:cs="Arial"/>
          <w:b/>
          <w:bCs/>
          <w:noProof/>
          <w:color w:val="000000" w:themeColor="text1"/>
          <w:sz w:val="32"/>
          <w:szCs w:val="32"/>
        </w:rPr>
        <w:drawing>
          <wp:inline distT="0" distB="0" distL="0" distR="0" wp14:anchorId="30914A40" wp14:editId="5E48BDDA">
            <wp:extent cx="3073400" cy="444500"/>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efined_Messag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73400" cy="444500"/>
                    </a:xfrm>
                    <a:prstGeom prst="rect">
                      <a:avLst/>
                    </a:prstGeom>
                  </pic:spPr>
                </pic:pic>
              </a:graphicData>
            </a:graphic>
          </wp:inline>
        </w:drawing>
      </w:r>
    </w:p>
    <w:p w14:paraId="55EADA24" w14:textId="77777777" w:rsidR="00226DB3" w:rsidRPr="008A385C" w:rsidRDefault="00226DB3" w:rsidP="008A385C">
      <w:pPr>
        <w:spacing w:after="390"/>
        <w:jc w:val="center"/>
        <w:rPr>
          <w:rFonts w:ascii="News Gothic MT" w:hAnsi="News Gothic MT" w:cs="Arial"/>
          <w:b/>
          <w:bCs/>
          <w:color w:val="000000" w:themeColor="text1"/>
          <w:sz w:val="32"/>
          <w:szCs w:val="32"/>
        </w:rPr>
      </w:pPr>
      <w:r w:rsidRPr="008A385C">
        <w:rPr>
          <w:rFonts w:ascii="News Gothic MT" w:hAnsi="News Gothic MT" w:cs="Arial"/>
          <w:b/>
          <w:bCs/>
          <w:color w:val="000000" w:themeColor="text1"/>
          <w:sz w:val="32"/>
          <w:szCs w:val="32"/>
        </w:rPr>
        <w:t>Part 1</w:t>
      </w:r>
    </w:p>
    <w:p w14:paraId="2517D700" w14:textId="0208E503" w:rsidR="00B85363" w:rsidRPr="008A385C" w:rsidRDefault="00540089" w:rsidP="008A385C">
      <w:pPr>
        <w:spacing w:after="390"/>
        <w:jc w:val="center"/>
        <w:rPr>
          <w:rFonts w:ascii="News Gothic MT" w:hAnsi="News Gothic MT" w:cs="Arial"/>
          <w:b/>
          <w:bCs/>
          <w:color w:val="000000" w:themeColor="text1"/>
          <w:sz w:val="32"/>
          <w:szCs w:val="32"/>
        </w:rPr>
      </w:pPr>
      <w:r w:rsidRPr="008A385C">
        <w:rPr>
          <w:rFonts w:ascii="News Gothic MT" w:hAnsi="News Gothic MT" w:cs="Arial"/>
          <w:b/>
          <w:bCs/>
          <w:color w:val="000000" w:themeColor="text1"/>
          <w:sz w:val="32"/>
          <w:szCs w:val="32"/>
        </w:rPr>
        <w:t>T</w:t>
      </w:r>
      <w:r w:rsidR="002F3D2C" w:rsidRPr="008A385C">
        <w:rPr>
          <w:rFonts w:ascii="News Gothic MT" w:hAnsi="News Gothic MT" w:cs="Arial"/>
          <w:b/>
          <w:bCs/>
          <w:color w:val="000000" w:themeColor="text1"/>
          <w:sz w:val="32"/>
          <w:szCs w:val="32"/>
        </w:rPr>
        <w:t>rue</w:t>
      </w:r>
      <w:r w:rsidRPr="008A385C">
        <w:rPr>
          <w:rFonts w:ascii="News Gothic MT" w:hAnsi="News Gothic MT" w:cs="Arial"/>
          <w:b/>
          <w:bCs/>
          <w:color w:val="000000" w:themeColor="text1"/>
          <w:sz w:val="32"/>
          <w:szCs w:val="32"/>
        </w:rPr>
        <w:t xml:space="preserve"> S</w:t>
      </w:r>
      <w:r w:rsidR="002F3D2C" w:rsidRPr="008A385C">
        <w:rPr>
          <w:rFonts w:ascii="News Gothic MT" w:hAnsi="News Gothic MT" w:cs="Arial"/>
          <w:b/>
          <w:bCs/>
          <w:color w:val="000000" w:themeColor="text1"/>
          <w:sz w:val="32"/>
          <w:szCs w:val="32"/>
        </w:rPr>
        <w:t>u</w:t>
      </w:r>
      <w:r w:rsidR="008A385C" w:rsidRPr="008A385C">
        <w:rPr>
          <w:rFonts w:ascii="News Gothic MT" w:hAnsi="News Gothic MT" w:cs="Arial"/>
          <w:b/>
          <w:bCs/>
          <w:color w:val="000000" w:themeColor="text1"/>
          <w:sz w:val="32"/>
          <w:szCs w:val="32"/>
        </w:rPr>
        <w:t>cc</w:t>
      </w:r>
      <w:r w:rsidR="002F3D2C" w:rsidRPr="008A385C">
        <w:rPr>
          <w:rFonts w:ascii="News Gothic MT" w:hAnsi="News Gothic MT" w:cs="Arial"/>
          <w:b/>
          <w:bCs/>
          <w:color w:val="000000" w:themeColor="text1"/>
          <w:sz w:val="32"/>
          <w:szCs w:val="32"/>
        </w:rPr>
        <w:t>ess</w:t>
      </w:r>
      <w:r w:rsidRPr="008A385C">
        <w:rPr>
          <w:rFonts w:ascii="News Gothic MT" w:hAnsi="News Gothic MT" w:cs="Arial"/>
          <w:b/>
          <w:bCs/>
          <w:color w:val="000000" w:themeColor="text1"/>
          <w:sz w:val="32"/>
          <w:szCs w:val="32"/>
        </w:rPr>
        <w:t xml:space="preserve"> </w:t>
      </w:r>
      <w:proofErr w:type="gramStart"/>
      <w:r w:rsidR="002F3D2C" w:rsidRPr="008A385C">
        <w:rPr>
          <w:rFonts w:ascii="News Gothic MT" w:hAnsi="News Gothic MT" w:cs="Arial"/>
          <w:b/>
          <w:bCs/>
          <w:color w:val="000000" w:themeColor="text1"/>
          <w:sz w:val="32"/>
          <w:szCs w:val="32"/>
        </w:rPr>
        <w:t>Isn’t</w:t>
      </w:r>
      <w:proofErr w:type="gramEnd"/>
      <w:r w:rsidRPr="008A385C">
        <w:rPr>
          <w:rFonts w:ascii="News Gothic MT" w:hAnsi="News Gothic MT" w:cs="Arial"/>
          <w:b/>
          <w:bCs/>
          <w:color w:val="000000" w:themeColor="text1"/>
          <w:sz w:val="32"/>
          <w:szCs w:val="32"/>
        </w:rPr>
        <w:t xml:space="preserve"> W</w:t>
      </w:r>
      <w:r w:rsidR="002F3D2C" w:rsidRPr="008A385C">
        <w:rPr>
          <w:rFonts w:ascii="News Gothic MT" w:hAnsi="News Gothic MT" w:cs="Arial"/>
          <w:b/>
          <w:bCs/>
          <w:color w:val="000000" w:themeColor="text1"/>
          <w:sz w:val="32"/>
          <w:szCs w:val="32"/>
        </w:rPr>
        <w:t>hat</w:t>
      </w:r>
      <w:r w:rsidRPr="008A385C">
        <w:rPr>
          <w:rFonts w:ascii="News Gothic MT" w:hAnsi="News Gothic MT" w:cs="Arial"/>
          <w:b/>
          <w:bCs/>
          <w:color w:val="000000" w:themeColor="text1"/>
          <w:sz w:val="32"/>
          <w:szCs w:val="32"/>
        </w:rPr>
        <w:t xml:space="preserve"> </w:t>
      </w:r>
      <w:r w:rsidR="00226DB3" w:rsidRPr="008A385C">
        <w:rPr>
          <w:rFonts w:ascii="News Gothic MT" w:hAnsi="News Gothic MT" w:cs="Arial"/>
          <w:b/>
          <w:bCs/>
          <w:color w:val="000000" w:themeColor="text1"/>
          <w:sz w:val="32"/>
          <w:szCs w:val="32"/>
        </w:rPr>
        <w:t>Y</w:t>
      </w:r>
      <w:r w:rsidR="002F3D2C" w:rsidRPr="008A385C">
        <w:rPr>
          <w:rFonts w:ascii="News Gothic MT" w:hAnsi="News Gothic MT" w:cs="Arial"/>
          <w:b/>
          <w:bCs/>
          <w:color w:val="000000" w:themeColor="text1"/>
          <w:sz w:val="32"/>
          <w:szCs w:val="32"/>
        </w:rPr>
        <w:t>ou</w:t>
      </w:r>
      <w:r w:rsidRPr="008A385C">
        <w:rPr>
          <w:rFonts w:ascii="News Gothic MT" w:hAnsi="News Gothic MT" w:cs="Arial"/>
          <w:b/>
          <w:bCs/>
          <w:color w:val="000000" w:themeColor="text1"/>
          <w:sz w:val="32"/>
          <w:szCs w:val="32"/>
        </w:rPr>
        <w:t xml:space="preserve"> T</w:t>
      </w:r>
      <w:r w:rsidR="002F3D2C" w:rsidRPr="008A385C">
        <w:rPr>
          <w:rFonts w:ascii="News Gothic MT" w:hAnsi="News Gothic MT" w:cs="Arial"/>
          <w:b/>
          <w:bCs/>
          <w:color w:val="000000" w:themeColor="text1"/>
          <w:sz w:val="32"/>
          <w:szCs w:val="32"/>
        </w:rPr>
        <w:t>hink</w:t>
      </w:r>
      <w:r w:rsidRPr="008A385C">
        <w:rPr>
          <w:rFonts w:ascii="News Gothic MT" w:hAnsi="News Gothic MT" w:cs="Arial"/>
          <w:b/>
          <w:bCs/>
          <w:color w:val="000000" w:themeColor="text1"/>
          <w:sz w:val="32"/>
          <w:szCs w:val="32"/>
        </w:rPr>
        <w:t xml:space="preserve"> I</w:t>
      </w:r>
      <w:r w:rsidR="002F3D2C" w:rsidRPr="008A385C">
        <w:rPr>
          <w:rFonts w:ascii="News Gothic MT" w:hAnsi="News Gothic MT" w:cs="Arial"/>
          <w:b/>
          <w:bCs/>
          <w:color w:val="000000" w:themeColor="text1"/>
          <w:sz w:val="32"/>
          <w:szCs w:val="32"/>
        </w:rPr>
        <w:t>t</w:t>
      </w:r>
      <w:r w:rsidRPr="008A385C">
        <w:rPr>
          <w:rFonts w:ascii="News Gothic MT" w:hAnsi="News Gothic MT" w:cs="Arial"/>
          <w:b/>
          <w:bCs/>
          <w:color w:val="000000" w:themeColor="text1"/>
          <w:sz w:val="32"/>
          <w:szCs w:val="32"/>
        </w:rPr>
        <w:t xml:space="preserve"> I</w:t>
      </w:r>
      <w:r w:rsidR="002F3D2C" w:rsidRPr="008A385C">
        <w:rPr>
          <w:rFonts w:ascii="News Gothic MT" w:hAnsi="News Gothic MT" w:cs="Arial"/>
          <w:b/>
          <w:bCs/>
          <w:color w:val="000000" w:themeColor="text1"/>
          <w:sz w:val="32"/>
          <w:szCs w:val="32"/>
        </w:rPr>
        <w:t>s</w:t>
      </w:r>
    </w:p>
    <w:p w14:paraId="2229A585" w14:textId="33BFA382" w:rsidR="002F3D2C" w:rsidRPr="008A385C" w:rsidRDefault="002F3D2C" w:rsidP="008A385C">
      <w:pPr>
        <w:pStyle w:val="first-line-none"/>
        <w:spacing w:before="0" w:beforeAutospacing="0" w:after="150" w:afterAutospacing="0"/>
        <w:jc w:val="both"/>
        <w:rPr>
          <w:rFonts w:ascii="News Gothic MT" w:hAnsi="News Gothic MT"/>
          <w:b/>
          <w:bCs/>
          <w:color w:val="000000"/>
          <w:sz w:val="32"/>
          <w:szCs w:val="32"/>
        </w:rPr>
      </w:pPr>
      <w:r w:rsidRPr="008A385C">
        <w:rPr>
          <w:rStyle w:val="text"/>
          <w:rFonts w:ascii="News Gothic MT" w:hAnsi="News Gothic MT"/>
          <w:b/>
          <w:bCs/>
          <w:color w:val="000000"/>
          <w:sz w:val="32"/>
          <w:szCs w:val="32"/>
        </w:rPr>
        <w:t>Numbers 20:1-13 “In the first month of the year, the whole community of Israel arrived in the wilderness of Zin and camped at Kadesh…There was no water for the people to drink at that place, so they rebelled against Moses and Aaron.</w:t>
      </w:r>
      <w:r w:rsidRPr="008A385C">
        <w:rPr>
          <w:rStyle w:val="apple-converted-space"/>
          <w:rFonts w:ascii="News Gothic MT" w:hAnsi="News Gothic MT"/>
          <w:b/>
          <w:bCs/>
          <w:color w:val="000000"/>
          <w:sz w:val="32"/>
          <w:szCs w:val="32"/>
        </w:rPr>
        <w:t xml:space="preserve"> </w:t>
      </w:r>
      <w:r w:rsidRPr="008A385C">
        <w:rPr>
          <w:rStyle w:val="text"/>
          <w:rFonts w:ascii="News Gothic MT" w:hAnsi="News Gothic MT"/>
          <w:b/>
          <w:bCs/>
          <w:color w:val="000000"/>
          <w:sz w:val="32"/>
          <w:szCs w:val="32"/>
        </w:rPr>
        <w:t xml:space="preserve"> The people blamed Moses and said, ‘If only we had died in the</w:t>
      </w:r>
      <w:r w:rsidRPr="008A385C">
        <w:rPr>
          <w:rStyle w:val="apple-converted-space"/>
          <w:rFonts w:ascii="News Gothic MT" w:hAnsi="News Gothic MT"/>
          <w:b/>
          <w:bCs/>
          <w:color w:val="000000"/>
          <w:sz w:val="32"/>
          <w:szCs w:val="32"/>
        </w:rPr>
        <w:t> </w:t>
      </w:r>
      <w:r w:rsidRPr="008A385C">
        <w:rPr>
          <w:rStyle w:val="small-caps"/>
          <w:rFonts w:ascii="News Gothic MT" w:hAnsi="News Gothic MT"/>
          <w:b/>
          <w:bCs/>
          <w:color w:val="000000"/>
          <w:sz w:val="32"/>
          <w:szCs w:val="32"/>
        </w:rPr>
        <w:t>Lord</w:t>
      </w:r>
      <w:r w:rsidRPr="008A385C">
        <w:rPr>
          <w:rStyle w:val="text"/>
          <w:rFonts w:ascii="News Gothic MT" w:hAnsi="News Gothic MT"/>
          <w:b/>
          <w:bCs/>
          <w:color w:val="000000"/>
          <w:sz w:val="32"/>
          <w:szCs w:val="32"/>
        </w:rPr>
        <w:t>’s presence with our brothers!</w:t>
      </w:r>
      <w:r w:rsidRPr="008A385C">
        <w:rPr>
          <w:rStyle w:val="apple-converted-space"/>
          <w:rFonts w:ascii="News Gothic MT" w:hAnsi="News Gothic MT"/>
          <w:b/>
          <w:bCs/>
          <w:color w:val="000000"/>
          <w:sz w:val="32"/>
          <w:szCs w:val="32"/>
        </w:rPr>
        <w:t xml:space="preserve"> </w:t>
      </w:r>
      <w:r w:rsidRPr="008A385C">
        <w:rPr>
          <w:rStyle w:val="text"/>
          <w:rFonts w:ascii="News Gothic MT" w:hAnsi="News Gothic MT" w:cs="Arial"/>
          <w:b/>
          <w:bCs/>
          <w:color w:val="000000"/>
          <w:sz w:val="32"/>
          <w:szCs w:val="32"/>
          <w:vertAlign w:val="superscript"/>
        </w:rPr>
        <w:t> </w:t>
      </w:r>
      <w:r w:rsidRPr="008A385C">
        <w:rPr>
          <w:rStyle w:val="text"/>
          <w:rFonts w:ascii="News Gothic MT" w:hAnsi="News Gothic MT"/>
          <w:b/>
          <w:bCs/>
          <w:color w:val="000000"/>
          <w:sz w:val="32"/>
          <w:szCs w:val="32"/>
        </w:rPr>
        <w:t>Why have you brought the congregation of the</w:t>
      </w:r>
      <w:r w:rsidRPr="008A385C">
        <w:rPr>
          <w:rStyle w:val="apple-converted-space"/>
          <w:rFonts w:ascii="News Gothic MT" w:hAnsi="News Gothic MT"/>
          <w:b/>
          <w:bCs/>
          <w:color w:val="000000"/>
          <w:sz w:val="32"/>
          <w:szCs w:val="32"/>
        </w:rPr>
        <w:t> </w:t>
      </w:r>
      <w:r w:rsidRPr="008A385C">
        <w:rPr>
          <w:rStyle w:val="small-caps"/>
          <w:rFonts w:ascii="News Gothic MT" w:hAnsi="News Gothic MT"/>
          <w:b/>
          <w:bCs/>
          <w:color w:val="000000"/>
          <w:sz w:val="32"/>
          <w:szCs w:val="32"/>
        </w:rPr>
        <w:t>Lord</w:t>
      </w:r>
      <w:r w:rsidRPr="008A385C">
        <w:rPr>
          <w:rStyle w:val="text"/>
          <w:rFonts w:ascii="News Gothic MT" w:hAnsi="News Gothic MT"/>
          <w:b/>
          <w:bCs/>
          <w:color w:val="000000"/>
          <w:sz w:val="32"/>
          <w:szCs w:val="32"/>
        </w:rPr>
        <w:t>’s people into this wilderness to die, along with all our livestock? Why did you make us leave Egypt and bring us here to this terrible place? This land has no grain, no figs, no grapes, no pomegranates, and no water to drink!’ Moses and Aaron turned away from the people and went to the entrance of the Tabernacle, where they fell face down on the ground. Then the glorious presence of the</w:t>
      </w:r>
      <w:r w:rsidRPr="008A385C">
        <w:rPr>
          <w:rStyle w:val="apple-converted-space"/>
          <w:rFonts w:ascii="News Gothic MT" w:hAnsi="News Gothic MT"/>
          <w:b/>
          <w:bCs/>
          <w:color w:val="000000"/>
          <w:sz w:val="32"/>
          <w:szCs w:val="32"/>
        </w:rPr>
        <w:t> </w:t>
      </w:r>
      <w:r w:rsidRPr="008A385C">
        <w:rPr>
          <w:rStyle w:val="small-caps"/>
          <w:rFonts w:ascii="News Gothic MT" w:hAnsi="News Gothic MT"/>
          <w:b/>
          <w:bCs/>
          <w:color w:val="000000"/>
          <w:sz w:val="32"/>
          <w:szCs w:val="32"/>
        </w:rPr>
        <w:t>Lord</w:t>
      </w:r>
      <w:r w:rsidRPr="008A385C">
        <w:rPr>
          <w:rStyle w:val="apple-converted-space"/>
          <w:rFonts w:ascii="News Gothic MT" w:hAnsi="News Gothic MT"/>
          <w:b/>
          <w:bCs/>
          <w:color w:val="000000"/>
          <w:sz w:val="32"/>
          <w:szCs w:val="32"/>
        </w:rPr>
        <w:t> </w:t>
      </w:r>
      <w:r w:rsidRPr="008A385C">
        <w:rPr>
          <w:rStyle w:val="text"/>
          <w:rFonts w:ascii="News Gothic MT" w:hAnsi="News Gothic MT"/>
          <w:b/>
          <w:bCs/>
          <w:color w:val="000000"/>
          <w:sz w:val="32"/>
          <w:szCs w:val="32"/>
        </w:rPr>
        <w:t>appeared to them, and the</w:t>
      </w:r>
      <w:r w:rsidRPr="008A385C">
        <w:rPr>
          <w:rStyle w:val="apple-converted-space"/>
          <w:rFonts w:ascii="News Gothic MT" w:hAnsi="News Gothic MT"/>
          <w:b/>
          <w:bCs/>
          <w:color w:val="000000"/>
          <w:sz w:val="32"/>
          <w:szCs w:val="32"/>
        </w:rPr>
        <w:t> </w:t>
      </w:r>
      <w:r w:rsidRPr="008A385C">
        <w:rPr>
          <w:rStyle w:val="small-caps"/>
          <w:rFonts w:ascii="News Gothic MT" w:hAnsi="News Gothic MT"/>
          <w:b/>
          <w:bCs/>
          <w:color w:val="000000"/>
          <w:sz w:val="32"/>
          <w:szCs w:val="32"/>
        </w:rPr>
        <w:t>Lord</w:t>
      </w:r>
      <w:r w:rsidRPr="008A385C">
        <w:rPr>
          <w:rStyle w:val="apple-converted-space"/>
          <w:rFonts w:ascii="News Gothic MT" w:hAnsi="News Gothic MT"/>
          <w:b/>
          <w:bCs/>
          <w:color w:val="000000"/>
          <w:sz w:val="32"/>
          <w:szCs w:val="32"/>
        </w:rPr>
        <w:t> </w:t>
      </w:r>
      <w:r w:rsidRPr="008A385C">
        <w:rPr>
          <w:rStyle w:val="text"/>
          <w:rFonts w:ascii="News Gothic MT" w:hAnsi="News Gothic MT"/>
          <w:b/>
          <w:bCs/>
          <w:color w:val="000000"/>
          <w:sz w:val="32"/>
          <w:szCs w:val="32"/>
        </w:rPr>
        <w:t>said to Moses,</w:t>
      </w:r>
      <w:r w:rsidRPr="008A385C">
        <w:rPr>
          <w:rStyle w:val="apple-converted-space"/>
          <w:rFonts w:ascii="News Gothic MT" w:hAnsi="News Gothic MT"/>
          <w:b/>
          <w:bCs/>
          <w:color w:val="000000"/>
          <w:sz w:val="32"/>
          <w:szCs w:val="32"/>
        </w:rPr>
        <w:t xml:space="preserve"> ‘</w:t>
      </w:r>
      <w:r w:rsidRPr="008A385C">
        <w:rPr>
          <w:rStyle w:val="text"/>
          <w:rFonts w:ascii="News Gothic MT" w:hAnsi="News Gothic MT"/>
          <w:b/>
          <w:bCs/>
          <w:color w:val="000000"/>
          <w:sz w:val="32"/>
          <w:szCs w:val="32"/>
        </w:rPr>
        <w:t xml:space="preserve">You and Aaron must take the staff and assemble the entire community. As the people watch, speak to the rock over there, and it will pour out its water. You will provide enough water from the rock to satisfy the whole community and their livestock.’ </w:t>
      </w:r>
      <w:r w:rsidR="008A385C" w:rsidRPr="008A385C">
        <w:rPr>
          <w:rStyle w:val="text"/>
          <w:rFonts w:ascii="News Gothic MT" w:hAnsi="News Gothic MT"/>
          <w:b/>
          <w:bCs/>
          <w:color w:val="000000"/>
          <w:sz w:val="32"/>
          <w:szCs w:val="32"/>
        </w:rPr>
        <w:t>So,</w:t>
      </w:r>
      <w:r w:rsidRPr="008A385C">
        <w:rPr>
          <w:rStyle w:val="text"/>
          <w:rFonts w:ascii="News Gothic MT" w:hAnsi="News Gothic MT"/>
          <w:b/>
          <w:bCs/>
          <w:color w:val="000000"/>
          <w:sz w:val="32"/>
          <w:szCs w:val="32"/>
        </w:rPr>
        <w:t xml:space="preserve"> Moses did as he was told. He took the staff from the place where it was kept before the</w:t>
      </w:r>
      <w:r w:rsidRPr="008A385C">
        <w:rPr>
          <w:rStyle w:val="apple-converted-space"/>
          <w:rFonts w:ascii="News Gothic MT" w:hAnsi="News Gothic MT"/>
          <w:b/>
          <w:bCs/>
          <w:color w:val="000000"/>
          <w:sz w:val="32"/>
          <w:szCs w:val="32"/>
        </w:rPr>
        <w:t> </w:t>
      </w:r>
      <w:r w:rsidRPr="008A385C">
        <w:rPr>
          <w:rStyle w:val="small-caps"/>
          <w:rFonts w:ascii="News Gothic MT" w:hAnsi="News Gothic MT"/>
          <w:b/>
          <w:bCs/>
          <w:color w:val="000000"/>
          <w:sz w:val="32"/>
          <w:szCs w:val="32"/>
        </w:rPr>
        <w:t>Lord</w:t>
      </w:r>
      <w:r w:rsidRPr="008A385C">
        <w:rPr>
          <w:rStyle w:val="text"/>
          <w:rFonts w:ascii="News Gothic MT" w:hAnsi="News Gothic MT"/>
          <w:b/>
          <w:bCs/>
          <w:color w:val="000000"/>
          <w:sz w:val="32"/>
          <w:szCs w:val="32"/>
        </w:rPr>
        <w:t xml:space="preserve">. Then he and Aaron summoned the people to come and gather at the rock. ‘Listen, you rebels!’ he shouted. ‘Must we bring you water from this rock?’ Then Moses raised his hand and struck the rock twice with the staff, and water gushed out. </w:t>
      </w:r>
      <w:r w:rsidR="008A385C" w:rsidRPr="008A385C">
        <w:rPr>
          <w:rStyle w:val="text"/>
          <w:rFonts w:ascii="News Gothic MT" w:hAnsi="News Gothic MT"/>
          <w:b/>
          <w:bCs/>
          <w:color w:val="000000"/>
          <w:sz w:val="32"/>
          <w:szCs w:val="32"/>
        </w:rPr>
        <w:t>So,</w:t>
      </w:r>
      <w:r w:rsidRPr="008A385C">
        <w:rPr>
          <w:rStyle w:val="text"/>
          <w:rFonts w:ascii="News Gothic MT" w:hAnsi="News Gothic MT"/>
          <w:b/>
          <w:bCs/>
          <w:color w:val="000000"/>
          <w:sz w:val="32"/>
          <w:szCs w:val="32"/>
        </w:rPr>
        <w:t xml:space="preserve"> the entire community and their livestock drank their fill. But the</w:t>
      </w:r>
      <w:r w:rsidRPr="008A385C">
        <w:rPr>
          <w:rStyle w:val="apple-converted-space"/>
          <w:rFonts w:ascii="News Gothic MT" w:hAnsi="News Gothic MT"/>
          <w:b/>
          <w:bCs/>
          <w:color w:val="000000"/>
          <w:sz w:val="32"/>
          <w:szCs w:val="32"/>
        </w:rPr>
        <w:t> </w:t>
      </w:r>
      <w:r w:rsidRPr="008A385C">
        <w:rPr>
          <w:rStyle w:val="small-caps"/>
          <w:rFonts w:ascii="News Gothic MT" w:hAnsi="News Gothic MT"/>
          <w:b/>
          <w:bCs/>
          <w:color w:val="000000"/>
          <w:sz w:val="32"/>
          <w:szCs w:val="32"/>
        </w:rPr>
        <w:t>Lord</w:t>
      </w:r>
      <w:r w:rsidRPr="008A385C">
        <w:rPr>
          <w:rStyle w:val="apple-converted-space"/>
          <w:rFonts w:ascii="News Gothic MT" w:hAnsi="News Gothic MT"/>
          <w:b/>
          <w:bCs/>
          <w:color w:val="000000"/>
          <w:sz w:val="32"/>
          <w:szCs w:val="32"/>
        </w:rPr>
        <w:t> </w:t>
      </w:r>
      <w:r w:rsidRPr="008A385C">
        <w:rPr>
          <w:rStyle w:val="text"/>
          <w:rFonts w:ascii="News Gothic MT" w:hAnsi="News Gothic MT"/>
          <w:b/>
          <w:bCs/>
          <w:color w:val="000000"/>
          <w:sz w:val="32"/>
          <w:szCs w:val="32"/>
        </w:rPr>
        <w:t xml:space="preserve">said to Moses and Aaron, ‘Because you did not trust </w:t>
      </w:r>
      <w:r w:rsidRPr="008A385C">
        <w:rPr>
          <w:rStyle w:val="text"/>
          <w:rFonts w:ascii="News Gothic MT" w:hAnsi="News Gothic MT"/>
          <w:b/>
          <w:bCs/>
          <w:color w:val="000000"/>
          <w:sz w:val="32"/>
          <w:szCs w:val="32"/>
        </w:rPr>
        <w:lastRenderedPageBreak/>
        <w:t>me enough to demonstrate my holiness to the people of Israel, you will not lead them into the land I am giving them!’ This place was known as the waters of Meribah (which means “arguing”) because there the people of Israel argued with the</w:t>
      </w:r>
      <w:r w:rsidRPr="008A385C">
        <w:rPr>
          <w:rStyle w:val="apple-converted-space"/>
          <w:rFonts w:ascii="News Gothic MT" w:hAnsi="News Gothic MT"/>
          <w:b/>
          <w:bCs/>
          <w:color w:val="000000"/>
          <w:sz w:val="32"/>
          <w:szCs w:val="32"/>
        </w:rPr>
        <w:t> </w:t>
      </w:r>
      <w:r w:rsidRPr="008A385C">
        <w:rPr>
          <w:rStyle w:val="small-caps"/>
          <w:rFonts w:ascii="News Gothic MT" w:hAnsi="News Gothic MT"/>
          <w:b/>
          <w:bCs/>
          <w:color w:val="000000"/>
          <w:sz w:val="32"/>
          <w:szCs w:val="32"/>
        </w:rPr>
        <w:t>Lord</w:t>
      </w:r>
      <w:r w:rsidRPr="008A385C">
        <w:rPr>
          <w:rStyle w:val="text"/>
          <w:rFonts w:ascii="News Gothic MT" w:hAnsi="News Gothic MT"/>
          <w:b/>
          <w:bCs/>
          <w:color w:val="000000"/>
          <w:sz w:val="32"/>
          <w:szCs w:val="32"/>
        </w:rPr>
        <w:t>, and there he demonstrated his holiness among them.”</w:t>
      </w:r>
    </w:p>
    <w:p w14:paraId="571C109E" w14:textId="77777777" w:rsidR="002F3D2C" w:rsidRPr="008A385C" w:rsidRDefault="002F3D2C" w:rsidP="008A385C">
      <w:pPr>
        <w:jc w:val="both"/>
        <w:rPr>
          <w:rFonts w:ascii="News Gothic MT" w:hAnsi="News Gothic MT"/>
          <w:color w:val="000000" w:themeColor="text1"/>
          <w:sz w:val="32"/>
          <w:szCs w:val="32"/>
        </w:rPr>
      </w:pPr>
    </w:p>
    <w:p w14:paraId="002E92CD" w14:textId="7D704535" w:rsidR="00725CAF" w:rsidRPr="008A385C" w:rsidRDefault="00725CAF" w:rsidP="008A385C">
      <w:pPr>
        <w:jc w:val="both"/>
        <w:rPr>
          <w:rFonts w:ascii="News Gothic MT" w:hAnsi="News Gothic MT"/>
          <w:color w:val="000000" w:themeColor="text1"/>
          <w:sz w:val="32"/>
          <w:szCs w:val="32"/>
        </w:rPr>
      </w:pPr>
      <w:proofErr w:type="gramStart"/>
      <w:r w:rsidRPr="008A385C">
        <w:rPr>
          <w:rFonts w:ascii="News Gothic MT" w:hAnsi="News Gothic MT"/>
          <w:color w:val="000000" w:themeColor="text1"/>
          <w:sz w:val="32"/>
          <w:szCs w:val="32"/>
        </w:rPr>
        <w:t>We're</w:t>
      </w:r>
      <w:proofErr w:type="gramEnd"/>
      <w:r w:rsidRPr="008A385C">
        <w:rPr>
          <w:rFonts w:ascii="News Gothic MT" w:hAnsi="News Gothic MT"/>
          <w:color w:val="000000" w:themeColor="text1"/>
          <w:sz w:val="32"/>
          <w:szCs w:val="32"/>
        </w:rPr>
        <w:t xml:space="preserve"> beginning a new series today called </w:t>
      </w:r>
      <w:r w:rsidRPr="008A385C">
        <w:rPr>
          <w:rFonts w:ascii="News Gothic MT" w:hAnsi="News Gothic MT"/>
          <w:i/>
          <w:iCs/>
          <w:color w:val="000000" w:themeColor="text1"/>
          <w:sz w:val="32"/>
          <w:szCs w:val="32"/>
        </w:rPr>
        <w:t>"Redefined: The true definition of success.”</w:t>
      </w:r>
      <w:r w:rsidRPr="008A385C">
        <w:rPr>
          <w:rFonts w:ascii="News Gothic MT" w:hAnsi="News Gothic MT"/>
          <w:color w:val="000000" w:themeColor="text1"/>
          <w:sz w:val="32"/>
          <w:szCs w:val="32"/>
        </w:rPr>
        <w:t xml:space="preserve">  </w:t>
      </w:r>
      <w:proofErr w:type="gramStart"/>
      <w:r w:rsidRPr="008A385C">
        <w:rPr>
          <w:rFonts w:ascii="News Gothic MT" w:hAnsi="News Gothic MT"/>
          <w:color w:val="000000" w:themeColor="text1"/>
          <w:sz w:val="32"/>
          <w:szCs w:val="32"/>
        </w:rPr>
        <w:t>Everybody’s</w:t>
      </w:r>
      <w:proofErr w:type="gramEnd"/>
      <w:r w:rsidRPr="008A385C">
        <w:rPr>
          <w:rFonts w:ascii="News Gothic MT" w:hAnsi="News Gothic MT"/>
          <w:color w:val="000000" w:themeColor="text1"/>
          <w:sz w:val="32"/>
          <w:szCs w:val="32"/>
        </w:rPr>
        <w:t xml:space="preserve"> interested in success.  But what is it?  How do you know if </w:t>
      </w:r>
      <w:proofErr w:type="gramStart"/>
      <w:r w:rsidRPr="008A385C">
        <w:rPr>
          <w:rFonts w:ascii="News Gothic MT" w:hAnsi="News Gothic MT"/>
          <w:color w:val="000000" w:themeColor="text1"/>
          <w:sz w:val="32"/>
          <w:szCs w:val="32"/>
        </w:rPr>
        <w:t>you’re</w:t>
      </w:r>
      <w:proofErr w:type="gramEnd"/>
      <w:r w:rsidRPr="008A385C">
        <w:rPr>
          <w:rFonts w:ascii="News Gothic MT" w:hAnsi="News Gothic MT"/>
          <w:color w:val="000000" w:themeColor="text1"/>
          <w:sz w:val="32"/>
          <w:szCs w:val="32"/>
        </w:rPr>
        <w:t xml:space="preserve"> a success or not?   What does it mean?</w:t>
      </w:r>
    </w:p>
    <w:p w14:paraId="61F148E7" w14:textId="77777777" w:rsidR="00725CAF" w:rsidRPr="008A385C" w:rsidRDefault="00725CAF" w:rsidP="008A385C">
      <w:pPr>
        <w:jc w:val="both"/>
        <w:rPr>
          <w:rFonts w:ascii="News Gothic MT" w:hAnsi="News Gothic MT"/>
          <w:color w:val="000000" w:themeColor="text1"/>
          <w:sz w:val="32"/>
          <w:szCs w:val="32"/>
        </w:rPr>
      </w:pPr>
    </w:p>
    <w:p w14:paraId="7C8765F0" w14:textId="1742673C" w:rsidR="001C709F" w:rsidRPr="008A385C" w:rsidRDefault="00601B99" w:rsidP="008A385C">
      <w:pPr>
        <w:jc w:val="both"/>
        <w:rPr>
          <w:rFonts w:ascii="News Gothic MT" w:hAnsi="News Gothic MT"/>
          <w:color w:val="000000" w:themeColor="text1"/>
          <w:sz w:val="32"/>
          <w:szCs w:val="32"/>
        </w:rPr>
      </w:pPr>
      <w:r w:rsidRPr="008A385C">
        <w:rPr>
          <w:rFonts w:ascii="News Gothic MT" w:hAnsi="News Gothic MT" w:cs="Arial"/>
          <w:i/>
          <w:iCs/>
          <w:color w:val="000000" w:themeColor="text1"/>
          <w:sz w:val="32"/>
          <w:szCs w:val="32"/>
        </w:rPr>
        <w:t>“</w:t>
      </w:r>
      <w:r w:rsidR="001C709F" w:rsidRPr="008A385C">
        <w:rPr>
          <w:rFonts w:ascii="News Gothic MT" w:hAnsi="News Gothic MT" w:cs="Arial"/>
          <w:i/>
          <w:iCs/>
          <w:color w:val="000000" w:themeColor="text1"/>
          <w:sz w:val="32"/>
          <w:szCs w:val="32"/>
        </w:rPr>
        <w:t>Be careful what you ask for.</w:t>
      </w:r>
      <w:r w:rsidRPr="008A385C">
        <w:rPr>
          <w:rFonts w:ascii="News Gothic MT" w:hAnsi="News Gothic MT" w:cs="Arial"/>
          <w:i/>
          <w:iCs/>
          <w:color w:val="000000" w:themeColor="text1"/>
          <w:sz w:val="32"/>
          <w:szCs w:val="32"/>
        </w:rPr>
        <w:t>”</w:t>
      </w:r>
      <w:r w:rsidR="002F3D2C" w:rsidRPr="008A385C">
        <w:rPr>
          <w:rFonts w:ascii="News Gothic MT" w:hAnsi="News Gothic MT"/>
          <w:color w:val="000000" w:themeColor="text1"/>
          <w:sz w:val="32"/>
          <w:szCs w:val="32"/>
        </w:rPr>
        <w:t xml:space="preserve"> </w:t>
      </w:r>
      <w:r w:rsidR="001C709F" w:rsidRPr="008A385C">
        <w:rPr>
          <w:rFonts w:ascii="News Gothic MT" w:hAnsi="News Gothic MT" w:cs="Arial"/>
          <w:color w:val="000000" w:themeColor="text1"/>
          <w:sz w:val="32"/>
          <w:szCs w:val="32"/>
        </w:rPr>
        <w:t>We all know the punch line, right?</w:t>
      </w:r>
      <w:r w:rsidR="00226DB3" w:rsidRPr="008A385C">
        <w:rPr>
          <w:rFonts w:ascii="News Gothic MT" w:hAnsi="News Gothic MT" w:cs="Arial"/>
          <w:color w:val="000000" w:themeColor="text1"/>
          <w:sz w:val="32"/>
          <w:szCs w:val="32"/>
        </w:rPr>
        <w:t xml:space="preserve"> </w:t>
      </w:r>
      <w:r w:rsidR="00226DB3" w:rsidRPr="008A385C">
        <w:rPr>
          <w:rFonts w:ascii="News Gothic MT" w:hAnsi="News Gothic MT" w:cs="Arial"/>
          <w:i/>
          <w:iCs/>
          <w:color w:val="000000" w:themeColor="text1"/>
          <w:sz w:val="32"/>
          <w:szCs w:val="32"/>
        </w:rPr>
        <w:t>“</w:t>
      </w:r>
      <w:r w:rsidR="001C709F" w:rsidRPr="008A385C">
        <w:rPr>
          <w:rFonts w:ascii="News Gothic MT" w:hAnsi="News Gothic MT" w:cs="Arial"/>
          <w:i/>
          <w:iCs/>
          <w:color w:val="000000" w:themeColor="text1"/>
          <w:sz w:val="32"/>
          <w:szCs w:val="32"/>
        </w:rPr>
        <w:t>Because you might get it.”</w:t>
      </w:r>
    </w:p>
    <w:p w14:paraId="31C8EBE2" w14:textId="77777777" w:rsidR="00E57574" w:rsidRPr="008A385C" w:rsidRDefault="00E57574" w:rsidP="008A385C">
      <w:pPr>
        <w:spacing w:after="390"/>
        <w:jc w:val="both"/>
        <w:rPr>
          <w:rFonts w:ascii="News Gothic MT" w:hAnsi="News Gothic MT" w:cs="Arial"/>
          <w:color w:val="000000" w:themeColor="text1"/>
          <w:sz w:val="32"/>
          <w:szCs w:val="32"/>
        </w:rPr>
      </w:pPr>
    </w:p>
    <w:p w14:paraId="569CFF97" w14:textId="4A11B0E0" w:rsidR="001C709F" w:rsidRPr="008A385C" w:rsidRDefault="001C709F" w:rsidP="008A385C">
      <w:pPr>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But what if that</w:t>
      </w:r>
      <w:r w:rsidR="004118C3" w:rsidRPr="008A385C">
        <w:rPr>
          <w:rFonts w:ascii="News Gothic MT" w:hAnsi="News Gothic MT" w:cs="Arial"/>
          <w:color w:val="000000" w:themeColor="text1"/>
          <w:sz w:val="32"/>
          <w:szCs w:val="32"/>
        </w:rPr>
        <w:t xml:space="preserve"> isn’t</w:t>
      </w:r>
      <w:r w:rsidRPr="008A385C">
        <w:rPr>
          <w:rFonts w:ascii="News Gothic MT" w:hAnsi="News Gothic MT" w:cs="Arial"/>
          <w:color w:val="000000" w:themeColor="text1"/>
          <w:sz w:val="32"/>
          <w:szCs w:val="32"/>
        </w:rPr>
        <w:t xml:space="preserve"> the real punch line?</w:t>
      </w:r>
      <w:r w:rsidR="002F3D2C" w:rsidRPr="008A385C">
        <w:rPr>
          <w:rFonts w:ascii="News Gothic MT" w:hAnsi="News Gothic MT" w:cs="Arial"/>
          <w:color w:val="000000" w:themeColor="text1"/>
          <w:sz w:val="32"/>
          <w:szCs w:val="32"/>
        </w:rPr>
        <w:t xml:space="preserve"> </w:t>
      </w:r>
      <w:r w:rsidRPr="008A385C">
        <w:rPr>
          <w:rFonts w:ascii="News Gothic MT" w:hAnsi="News Gothic MT" w:cs="Arial"/>
          <w:color w:val="000000" w:themeColor="text1"/>
          <w:sz w:val="32"/>
          <w:szCs w:val="32"/>
        </w:rPr>
        <w:t xml:space="preserve">What if the real answer is, </w:t>
      </w:r>
      <w:r w:rsidR="007054FF" w:rsidRPr="008A385C">
        <w:rPr>
          <w:rFonts w:ascii="News Gothic MT" w:hAnsi="News Gothic MT" w:cs="Arial"/>
          <w:i/>
          <w:iCs/>
          <w:color w:val="000000" w:themeColor="text1"/>
          <w:sz w:val="32"/>
          <w:szCs w:val="32"/>
        </w:rPr>
        <w:t>“</w:t>
      </w:r>
      <w:r w:rsidRPr="008A385C">
        <w:rPr>
          <w:rFonts w:ascii="News Gothic MT" w:hAnsi="News Gothic MT" w:cs="Arial"/>
          <w:i/>
          <w:iCs/>
          <w:color w:val="000000" w:themeColor="text1"/>
          <w:sz w:val="32"/>
          <w:szCs w:val="32"/>
        </w:rPr>
        <w:t>Because you might not know what you</w:t>
      </w:r>
      <w:r w:rsidR="005869C1" w:rsidRPr="008A385C">
        <w:rPr>
          <w:rFonts w:ascii="News Gothic MT" w:hAnsi="News Gothic MT" w:cs="Arial"/>
          <w:i/>
          <w:iCs/>
          <w:color w:val="000000" w:themeColor="text1"/>
          <w:sz w:val="32"/>
          <w:szCs w:val="32"/>
        </w:rPr>
        <w:t>’</w:t>
      </w:r>
      <w:r w:rsidRPr="008A385C">
        <w:rPr>
          <w:rFonts w:ascii="News Gothic MT" w:hAnsi="News Gothic MT" w:cs="Arial"/>
          <w:i/>
          <w:iCs/>
          <w:color w:val="000000" w:themeColor="text1"/>
          <w:sz w:val="32"/>
          <w:szCs w:val="32"/>
        </w:rPr>
        <w:t>re asking</w:t>
      </w:r>
      <w:r w:rsidR="005869C1" w:rsidRPr="008A385C">
        <w:rPr>
          <w:rFonts w:ascii="News Gothic MT" w:hAnsi="News Gothic MT" w:cs="Arial"/>
          <w:i/>
          <w:iCs/>
          <w:color w:val="000000" w:themeColor="text1"/>
          <w:sz w:val="32"/>
          <w:szCs w:val="32"/>
        </w:rPr>
        <w:t xml:space="preserve"> </w:t>
      </w:r>
      <w:r w:rsidRPr="008A385C">
        <w:rPr>
          <w:rFonts w:ascii="News Gothic MT" w:hAnsi="News Gothic MT" w:cs="Arial"/>
          <w:i/>
          <w:iCs/>
          <w:color w:val="000000" w:themeColor="text1"/>
          <w:sz w:val="32"/>
          <w:szCs w:val="32"/>
        </w:rPr>
        <w:t>for?”</w:t>
      </w:r>
    </w:p>
    <w:p w14:paraId="60062530" w14:textId="201A16ED" w:rsidR="001C709F" w:rsidRPr="008A385C" w:rsidRDefault="001C709F" w:rsidP="008A385C">
      <w:pPr>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We know God wants </w:t>
      </w:r>
      <w:r w:rsidR="006008D4"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success</w:t>
      </w:r>
      <w:r w:rsidR="006008D4"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 xml:space="preserve"> for us. The tension resides in the fact that we </w:t>
      </w:r>
      <w:proofErr w:type="gramStart"/>
      <w:r w:rsidRPr="008A385C">
        <w:rPr>
          <w:rFonts w:ascii="News Gothic MT" w:hAnsi="News Gothic MT" w:cs="Arial"/>
          <w:color w:val="000000" w:themeColor="text1"/>
          <w:sz w:val="32"/>
          <w:szCs w:val="32"/>
        </w:rPr>
        <w:t>don’t</w:t>
      </w:r>
      <w:proofErr w:type="gramEnd"/>
      <w:r w:rsidRPr="008A385C">
        <w:rPr>
          <w:rFonts w:ascii="News Gothic MT" w:hAnsi="News Gothic MT" w:cs="Arial"/>
          <w:color w:val="000000" w:themeColor="text1"/>
          <w:sz w:val="32"/>
          <w:szCs w:val="32"/>
        </w:rPr>
        <w:t xml:space="preserve"> always define success the same way </w:t>
      </w:r>
      <w:r w:rsidR="00E57574" w:rsidRPr="008A385C">
        <w:rPr>
          <w:rFonts w:ascii="News Gothic MT" w:hAnsi="News Gothic MT" w:cs="Arial"/>
          <w:color w:val="000000" w:themeColor="text1"/>
          <w:sz w:val="32"/>
          <w:szCs w:val="32"/>
        </w:rPr>
        <w:t>He</w:t>
      </w:r>
      <w:r w:rsidRPr="008A385C">
        <w:rPr>
          <w:rFonts w:ascii="News Gothic MT" w:hAnsi="News Gothic MT" w:cs="Arial"/>
          <w:color w:val="000000" w:themeColor="text1"/>
          <w:sz w:val="32"/>
          <w:szCs w:val="32"/>
        </w:rPr>
        <w:t xml:space="preserve"> does.</w:t>
      </w:r>
    </w:p>
    <w:p w14:paraId="4C194926" w14:textId="1A13DC51" w:rsidR="006D6D54" w:rsidRPr="008A385C" w:rsidRDefault="006D6D54" w:rsidP="008A385C">
      <w:pPr>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How do you define success?</w:t>
      </w:r>
    </w:p>
    <w:p w14:paraId="0118118C" w14:textId="77777777" w:rsidR="006D6D54" w:rsidRPr="008A385C" w:rsidRDefault="006D6D54" w:rsidP="008A385C">
      <w:pPr>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How you define it matters.</w:t>
      </w:r>
    </w:p>
    <w:p w14:paraId="443944C2" w14:textId="5451E04B" w:rsidR="006D6D54" w:rsidRPr="008A385C" w:rsidRDefault="006D6D54" w:rsidP="008A385C">
      <w:pPr>
        <w:shd w:val="clear" w:color="auto" w:fill="FFFFFF"/>
        <w:spacing w:after="390"/>
        <w:jc w:val="both"/>
        <w:rPr>
          <w:rFonts w:ascii="News Gothic MT" w:hAnsi="News Gothic MT" w:cs="Arial"/>
          <w:color w:val="000000" w:themeColor="text1"/>
          <w:sz w:val="32"/>
          <w:szCs w:val="32"/>
        </w:rPr>
      </w:pPr>
      <w:proofErr w:type="gramStart"/>
      <w:r w:rsidRPr="008A385C">
        <w:rPr>
          <w:rFonts w:ascii="News Gothic MT" w:hAnsi="News Gothic MT" w:cs="Arial"/>
          <w:color w:val="000000" w:themeColor="text1"/>
          <w:sz w:val="32"/>
          <w:szCs w:val="32"/>
        </w:rPr>
        <w:t>Let’s</w:t>
      </w:r>
      <w:proofErr w:type="gramEnd"/>
      <w:r w:rsidRPr="008A385C">
        <w:rPr>
          <w:rFonts w:ascii="News Gothic MT" w:hAnsi="News Gothic MT" w:cs="Arial"/>
          <w:color w:val="000000" w:themeColor="text1"/>
          <w:sz w:val="32"/>
          <w:szCs w:val="32"/>
        </w:rPr>
        <w:t xml:space="preserve"> be honest, </w:t>
      </w:r>
      <w:r w:rsidR="00725CAF" w:rsidRPr="008A385C">
        <w:rPr>
          <w:rFonts w:ascii="News Gothic MT" w:hAnsi="News Gothic MT" w:cs="Arial"/>
          <w:color w:val="000000" w:themeColor="text1"/>
          <w:sz w:val="32"/>
          <w:szCs w:val="32"/>
        </w:rPr>
        <w:t>everyone</w:t>
      </w:r>
      <w:r w:rsidRPr="008A385C">
        <w:rPr>
          <w:rFonts w:ascii="News Gothic MT" w:hAnsi="News Gothic MT" w:cs="Arial"/>
          <w:color w:val="000000" w:themeColor="text1"/>
          <w:sz w:val="32"/>
          <w:szCs w:val="32"/>
        </w:rPr>
        <w:t xml:space="preserve"> wants success. </w:t>
      </w:r>
      <w:proofErr w:type="gramStart"/>
      <w:r w:rsidRPr="008A385C">
        <w:rPr>
          <w:rFonts w:ascii="News Gothic MT" w:hAnsi="News Gothic MT" w:cs="Arial"/>
          <w:color w:val="000000" w:themeColor="text1"/>
          <w:sz w:val="32"/>
          <w:szCs w:val="32"/>
        </w:rPr>
        <w:t>I’ll</w:t>
      </w:r>
      <w:proofErr w:type="gramEnd"/>
      <w:r w:rsidRPr="008A385C">
        <w:rPr>
          <w:rFonts w:ascii="News Gothic MT" w:hAnsi="News Gothic MT" w:cs="Arial"/>
          <w:color w:val="000000" w:themeColor="text1"/>
          <w:sz w:val="32"/>
          <w:szCs w:val="32"/>
        </w:rPr>
        <w:t xml:space="preserve"> bet you’ve never awakened in the morning to a thought like: “I sure hope I fail today</w:t>
      </w:r>
      <w:r w:rsidR="007054FF" w:rsidRPr="008A385C">
        <w:rPr>
          <w:rFonts w:ascii="News Gothic MT" w:hAnsi="News Gothic MT" w:cs="Arial"/>
          <w:color w:val="000000" w:themeColor="text1"/>
          <w:sz w:val="32"/>
          <w:szCs w:val="32"/>
        </w:rPr>
        <w:t>…in my marriage, in my business…in my ministry…in my finances.”</w:t>
      </w:r>
    </w:p>
    <w:p w14:paraId="5B0E97CB" w14:textId="5D59031C" w:rsidR="00D273CF" w:rsidRPr="008A385C" w:rsidRDefault="00725CAF" w:rsidP="008A385C">
      <w:pPr>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lastRenderedPageBreak/>
        <w:t>You</w:t>
      </w:r>
      <w:r w:rsidR="001C709F" w:rsidRPr="008A385C">
        <w:rPr>
          <w:rFonts w:ascii="News Gothic MT" w:hAnsi="News Gothic MT" w:cs="Arial"/>
          <w:color w:val="000000" w:themeColor="text1"/>
          <w:sz w:val="32"/>
          <w:szCs w:val="32"/>
        </w:rPr>
        <w:t xml:space="preserve"> might think success is </w:t>
      </w:r>
      <w:r w:rsidRPr="008A385C">
        <w:rPr>
          <w:rFonts w:ascii="News Gothic MT" w:hAnsi="News Gothic MT" w:cs="Arial"/>
          <w:color w:val="000000" w:themeColor="text1"/>
          <w:sz w:val="32"/>
          <w:szCs w:val="32"/>
        </w:rPr>
        <w:t xml:space="preserve">measured by how you look, by what you have, or by who you know.  </w:t>
      </w:r>
      <w:r w:rsidR="007054FF" w:rsidRPr="008A385C">
        <w:rPr>
          <w:rFonts w:ascii="News Gothic MT" w:hAnsi="News Gothic MT" w:cs="Arial"/>
          <w:color w:val="000000" w:themeColor="text1"/>
          <w:sz w:val="32"/>
          <w:szCs w:val="32"/>
        </w:rPr>
        <w:t xml:space="preserve">Did you know these are </w:t>
      </w:r>
      <w:r w:rsidRPr="008A385C">
        <w:rPr>
          <w:rFonts w:ascii="News Gothic MT" w:hAnsi="News Gothic MT" w:cs="Arial"/>
          <w:color w:val="000000" w:themeColor="text1"/>
          <w:sz w:val="32"/>
          <w:szCs w:val="32"/>
        </w:rPr>
        <w:t>false measurements of success</w:t>
      </w:r>
      <w:r w:rsidR="007054FF"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 xml:space="preserve">  </w:t>
      </w:r>
      <w:proofErr w:type="gramStart"/>
      <w:r w:rsidRPr="008A385C">
        <w:rPr>
          <w:rFonts w:ascii="News Gothic MT" w:hAnsi="News Gothic MT" w:cs="Arial"/>
          <w:color w:val="000000" w:themeColor="text1"/>
          <w:sz w:val="32"/>
          <w:szCs w:val="32"/>
        </w:rPr>
        <w:t>I’ll</w:t>
      </w:r>
      <w:proofErr w:type="gramEnd"/>
      <w:r w:rsidRPr="008A385C">
        <w:rPr>
          <w:rFonts w:ascii="News Gothic MT" w:hAnsi="News Gothic MT" w:cs="Arial"/>
          <w:color w:val="000000" w:themeColor="text1"/>
          <w:sz w:val="32"/>
          <w:szCs w:val="32"/>
        </w:rPr>
        <w:t xml:space="preserve"> talk more about th</w:t>
      </w:r>
      <w:r w:rsidR="00A038E4" w:rsidRPr="008A385C">
        <w:rPr>
          <w:rFonts w:ascii="News Gothic MT" w:hAnsi="News Gothic MT" w:cs="Arial"/>
          <w:color w:val="000000" w:themeColor="text1"/>
          <w:sz w:val="32"/>
          <w:szCs w:val="32"/>
        </w:rPr>
        <w:t>is</w:t>
      </w:r>
      <w:r w:rsidRPr="008A385C">
        <w:rPr>
          <w:rFonts w:ascii="News Gothic MT" w:hAnsi="News Gothic MT" w:cs="Arial"/>
          <w:color w:val="000000" w:themeColor="text1"/>
          <w:sz w:val="32"/>
          <w:szCs w:val="32"/>
        </w:rPr>
        <w:t xml:space="preserve"> </w:t>
      </w:r>
      <w:r w:rsidR="00E57574" w:rsidRPr="008A385C">
        <w:rPr>
          <w:rFonts w:ascii="News Gothic MT" w:hAnsi="News Gothic MT" w:cs="Arial"/>
          <w:color w:val="000000" w:themeColor="text1"/>
          <w:sz w:val="32"/>
          <w:szCs w:val="32"/>
        </w:rPr>
        <w:t>next week</w:t>
      </w:r>
      <w:r w:rsidRPr="008A385C">
        <w:rPr>
          <w:rFonts w:ascii="News Gothic MT" w:hAnsi="News Gothic MT" w:cs="Arial"/>
          <w:color w:val="000000" w:themeColor="text1"/>
          <w:sz w:val="32"/>
          <w:szCs w:val="32"/>
        </w:rPr>
        <w:t xml:space="preserve">.   </w:t>
      </w:r>
    </w:p>
    <w:p w14:paraId="0BFE32A9" w14:textId="4E29B917" w:rsidR="00725CAF" w:rsidRPr="008A385C" w:rsidRDefault="00725CAF" w:rsidP="008A385C">
      <w:pPr>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W</w:t>
      </w:r>
      <w:r w:rsidR="001C709F" w:rsidRPr="008A385C">
        <w:rPr>
          <w:rFonts w:ascii="News Gothic MT" w:hAnsi="News Gothic MT" w:cs="Arial"/>
          <w:color w:val="000000" w:themeColor="text1"/>
          <w:sz w:val="32"/>
          <w:szCs w:val="32"/>
        </w:rPr>
        <w:t xml:space="preserve">hat if God </w:t>
      </w:r>
      <w:proofErr w:type="gramStart"/>
      <w:r w:rsidR="001C709F" w:rsidRPr="008A385C">
        <w:rPr>
          <w:rFonts w:ascii="News Gothic MT" w:hAnsi="News Gothic MT" w:cs="Arial"/>
          <w:color w:val="000000" w:themeColor="text1"/>
          <w:sz w:val="32"/>
          <w:szCs w:val="32"/>
        </w:rPr>
        <w:t>doesn’t</w:t>
      </w:r>
      <w:proofErr w:type="gramEnd"/>
      <w:r w:rsidR="001C709F" w:rsidRPr="008A385C">
        <w:rPr>
          <w:rFonts w:ascii="News Gothic MT" w:hAnsi="News Gothic MT" w:cs="Arial"/>
          <w:color w:val="000000" w:themeColor="text1"/>
          <w:sz w:val="32"/>
          <w:szCs w:val="32"/>
        </w:rPr>
        <w:t xml:space="preserve"> connect success to </w:t>
      </w:r>
      <w:r w:rsidRPr="008A385C">
        <w:rPr>
          <w:rFonts w:ascii="News Gothic MT" w:hAnsi="News Gothic MT" w:cs="Arial"/>
          <w:color w:val="000000" w:themeColor="text1"/>
          <w:sz w:val="32"/>
          <w:szCs w:val="32"/>
        </w:rPr>
        <w:t>any of that</w:t>
      </w:r>
      <w:r w:rsidR="001C709F" w:rsidRPr="008A385C">
        <w:rPr>
          <w:rFonts w:ascii="News Gothic MT" w:hAnsi="News Gothic MT" w:cs="Arial"/>
          <w:color w:val="000000" w:themeColor="text1"/>
          <w:sz w:val="32"/>
          <w:szCs w:val="32"/>
        </w:rPr>
        <w:t xml:space="preserve"> at all? What if God’s definition is more about </w:t>
      </w:r>
      <w:r w:rsidR="0071194A" w:rsidRPr="008A385C">
        <w:rPr>
          <w:rFonts w:ascii="News Gothic MT" w:hAnsi="News Gothic MT" w:cs="Arial"/>
          <w:color w:val="000000" w:themeColor="text1"/>
          <w:sz w:val="32"/>
          <w:szCs w:val="32"/>
        </w:rPr>
        <w:t xml:space="preserve">things like </w:t>
      </w:r>
      <w:r w:rsidR="006D6D54" w:rsidRPr="008A385C">
        <w:rPr>
          <w:rFonts w:ascii="News Gothic MT" w:hAnsi="News Gothic MT" w:cs="Arial"/>
          <w:color w:val="000000" w:themeColor="text1"/>
          <w:sz w:val="32"/>
          <w:szCs w:val="32"/>
        </w:rPr>
        <w:t>faithfulness</w:t>
      </w:r>
      <w:r w:rsidR="007054FF" w:rsidRPr="008A385C">
        <w:rPr>
          <w:rFonts w:ascii="News Gothic MT" w:hAnsi="News Gothic MT" w:cs="Arial"/>
          <w:color w:val="000000" w:themeColor="text1"/>
          <w:sz w:val="32"/>
          <w:szCs w:val="32"/>
        </w:rPr>
        <w:t>… o</w:t>
      </w:r>
      <w:r w:rsidR="00E57574" w:rsidRPr="008A385C">
        <w:rPr>
          <w:rFonts w:ascii="News Gothic MT" w:hAnsi="News Gothic MT" w:cs="Arial"/>
          <w:color w:val="000000" w:themeColor="text1"/>
          <w:sz w:val="32"/>
          <w:szCs w:val="32"/>
        </w:rPr>
        <w:t>bedience</w:t>
      </w:r>
      <w:r w:rsidR="007054FF" w:rsidRPr="008A385C">
        <w:rPr>
          <w:rFonts w:ascii="News Gothic MT" w:hAnsi="News Gothic MT" w:cs="Arial"/>
          <w:color w:val="000000" w:themeColor="text1"/>
          <w:sz w:val="32"/>
          <w:szCs w:val="32"/>
        </w:rPr>
        <w:t>… s</w:t>
      </w:r>
      <w:r w:rsidR="0071194A" w:rsidRPr="008A385C">
        <w:rPr>
          <w:rFonts w:ascii="News Gothic MT" w:hAnsi="News Gothic MT" w:cs="Arial"/>
          <w:color w:val="000000" w:themeColor="text1"/>
          <w:sz w:val="32"/>
          <w:szCs w:val="32"/>
        </w:rPr>
        <w:t>erving</w:t>
      </w:r>
      <w:r w:rsidR="007054FF" w:rsidRPr="008A385C">
        <w:rPr>
          <w:rFonts w:ascii="News Gothic MT" w:hAnsi="News Gothic MT" w:cs="Arial"/>
          <w:color w:val="000000" w:themeColor="text1"/>
          <w:sz w:val="32"/>
          <w:szCs w:val="32"/>
        </w:rPr>
        <w:t>… l</w:t>
      </w:r>
      <w:r w:rsidR="0071194A" w:rsidRPr="008A385C">
        <w:rPr>
          <w:rFonts w:ascii="News Gothic MT" w:hAnsi="News Gothic MT" w:cs="Arial"/>
          <w:color w:val="000000" w:themeColor="text1"/>
          <w:sz w:val="32"/>
          <w:szCs w:val="32"/>
        </w:rPr>
        <w:t>oving</w:t>
      </w:r>
      <w:r w:rsidR="007054FF" w:rsidRPr="008A385C">
        <w:rPr>
          <w:rFonts w:ascii="News Gothic MT" w:hAnsi="News Gothic MT" w:cs="Arial"/>
          <w:color w:val="000000" w:themeColor="text1"/>
          <w:sz w:val="32"/>
          <w:szCs w:val="32"/>
        </w:rPr>
        <w:t>…</w:t>
      </w:r>
      <w:r w:rsidR="0071194A" w:rsidRPr="008A385C">
        <w:rPr>
          <w:rFonts w:ascii="News Gothic MT" w:hAnsi="News Gothic MT" w:cs="Arial"/>
          <w:color w:val="000000" w:themeColor="text1"/>
          <w:sz w:val="32"/>
          <w:szCs w:val="32"/>
        </w:rPr>
        <w:t xml:space="preserve"> </w:t>
      </w:r>
      <w:r w:rsidR="007054FF" w:rsidRPr="008A385C">
        <w:rPr>
          <w:rFonts w:ascii="News Gothic MT" w:hAnsi="News Gothic MT" w:cs="Arial"/>
          <w:color w:val="000000" w:themeColor="text1"/>
          <w:sz w:val="32"/>
          <w:szCs w:val="32"/>
        </w:rPr>
        <w:t>g</w:t>
      </w:r>
      <w:r w:rsidR="0071194A" w:rsidRPr="008A385C">
        <w:rPr>
          <w:rFonts w:ascii="News Gothic MT" w:hAnsi="News Gothic MT" w:cs="Arial"/>
          <w:color w:val="000000" w:themeColor="text1"/>
          <w:sz w:val="32"/>
          <w:szCs w:val="32"/>
        </w:rPr>
        <w:t>iving</w:t>
      </w:r>
      <w:r w:rsidR="007054FF" w:rsidRPr="008A385C">
        <w:rPr>
          <w:rFonts w:ascii="News Gothic MT" w:hAnsi="News Gothic MT" w:cs="Arial"/>
          <w:color w:val="000000" w:themeColor="text1"/>
          <w:sz w:val="32"/>
          <w:szCs w:val="32"/>
        </w:rPr>
        <w:t>… b</w:t>
      </w:r>
      <w:r w:rsidR="0071194A" w:rsidRPr="008A385C">
        <w:rPr>
          <w:rFonts w:ascii="News Gothic MT" w:hAnsi="News Gothic MT" w:cs="Arial"/>
          <w:color w:val="000000" w:themeColor="text1"/>
          <w:sz w:val="32"/>
          <w:szCs w:val="32"/>
        </w:rPr>
        <w:t>elieving</w:t>
      </w:r>
      <w:r w:rsidR="007054FF" w:rsidRPr="008A385C">
        <w:rPr>
          <w:rFonts w:ascii="News Gothic MT" w:hAnsi="News Gothic MT" w:cs="Arial"/>
          <w:color w:val="000000" w:themeColor="text1"/>
          <w:sz w:val="32"/>
          <w:szCs w:val="32"/>
        </w:rPr>
        <w:t>… a</w:t>
      </w:r>
      <w:r w:rsidR="0071194A" w:rsidRPr="008A385C">
        <w:rPr>
          <w:rFonts w:ascii="News Gothic MT" w:hAnsi="News Gothic MT" w:cs="Arial"/>
          <w:color w:val="000000" w:themeColor="text1"/>
          <w:sz w:val="32"/>
          <w:szCs w:val="32"/>
        </w:rPr>
        <w:t>ttitude?</w:t>
      </w:r>
    </w:p>
    <w:p w14:paraId="5683A509" w14:textId="7D3B632A" w:rsidR="002F3D2C" w:rsidRPr="008A385C" w:rsidRDefault="00B85363" w:rsidP="008A385C">
      <w:pPr>
        <w:jc w:val="both"/>
        <w:rPr>
          <w:rFonts w:ascii="News Gothic MT" w:hAnsi="News Gothic MT" w:cs="Arial"/>
          <w:color w:val="000000" w:themeColor="text1"/>
          <w:sz w:val="32"/>
          <w:szCs w:val="32"/>
          <w:shd w:val="clear" w:color="auto" w:fill="FFFFFF"/>
        </w:rPr>
      </w:pPr>
      <w:r w:rsidRPr="008A385C">
        <w:rPr>
          <w:rFonts w:ascii="News Gothic MT" w:hAnsi="News Gothic MT" w:cs="Arial"/>
          <w:color w:val="000000" w:themeColor="text1"/>
          <w:sz w:val="32"/>
          <w:szCs w:val="32"/>
          <w:shd w:val="clear" w:color="auto" w:fill="FFFFFF"/>
        </w:rPr>
        <w:t xml:space="preserve">We live in a culture </w:t>
      </w:r>
      <w:proofErr w:type="gramStart"/>
      <w:r w:rsidRPr="008A385C">
        <w:rPr>
          <w:rFonts w:ascii="News Gothic MT" w:hAnsi="News Gothic MT" w:cs="Arial"/>
          <w:color w:val="000000" w:themeColor="text1"/>
          <w:sz w:val="32"/>
          <w:szCs w:val="32"/>
          <w:shd w:val="clear" w:color="auto" w:fill="FFFFFF"/>
        </w:rPr>
        <w:t>that’s</w:t>
      </w:r>
      <w:proofErr w:type="gramEnd"/>
      <w:r w:rsidRPr="008A385C">
        <w:rPr>
          <w:rFonts w:ascii="News Gothic MT" w:hAnsi="News Gothic MT" w:cs="Arial"/>
          <w:color w:val="000000" w:themeColor="text1"/>
          <w:sz w:val="32"/>
          <w:szCs w:val="32"/>
          <w:shd w:val="clear" w:color="auto" w:fill="FFFFFF"/>
        </w:rPr>
        <w:t xml:space="preserve"> totally misrepresented true success. </w:t>
      </w:r>
      <w:r w:rsidRPr="008A385C">
        <w:rPr>
          <w:rFonts w:ascii="News Gothic MT" w:hAnsi="News Gothic MT" w:cs="Arial"/>
          <w:color w:val="000000" w:themeColor="text1"/>
          <w:sz w:val="32"/>
          <w:szCs w:val="32"/>
        </w:rPr>
        <w:t xml:space="preserve">In my opinion, success needs to be </w:t>
      </w:r>
      <w:r w:rsidR="00613794" w:rsidRPr="008A385C">
        <w:rPr>
          <w:rFonts w:ascii="News Gothic MT" w:hAnsi="News Gothic MT" w:cs="Arial"/>
          <w:color w:val="000000" w:themeColor="text1"/>
          <w:sz w:val="32"/>
          <w:szCs w:val="32"/>
        </w:rPr>
        <w:t xml:space="preserve">REDEFINED. </w:t>
      </w:r>
      <w:r w:rsidRPr="008A385C">
        <w:rPr>
          <w:rFonts w:ascii="News Gothic MT" w:hAnsi="News Gothic MT" w:cs="Arial"/>
          <w:color w:val="000000" w:themeColor="text1"/>
          <w:sz w:val="32"/>
          <w:szCs w:val="32"/>
        </w:rPr>
        <w:t xml:space="preserve">It </w:t>
      </w:r>
      <w:proofErr w:type="gramStart"/>
      <w:r w:rsidRPr="008A385C">
        <w:rPr>
          <w:rFonts w:ascii="News Gothic MT" w:hAnsi="News Gothic MT" w:cs="Arial"/>
          <w:color w:val="000000" w:themeColor="text1"/>
          <w:sz w:val="32"/>
          <w:szCs w:val="32"/>
        </w:rPr>
        <w:t>isn’t</w:t>
      </w:r>
      <w:proofErr w:type="gramEnd"/>
      <w:r w:rsidRPr="008A385C">
        <w:rPr>
          <w:rFonts w:ascii="News Gothic MT" w:hAnsi="News Gothic MT" w:cs="Arial"/>
          <w:color w:val="000000" w:themeColor="text1"/>
          <w:sz w:val="32"/>
          <w:szCs w:val="32"/>
        </w:rPr>
        <w:t xml:space="preserve"> just doing something big. In fact, not </w:t>
      </w:r>
      <w:proofErr w:type="gramStart"/>
      <w:r w:rsidRPr="008A385C">
        <w:rPr>
          <w:rFonts w:ascii="News Gothic MT" w:hAnsi="News Gothic MT" w:cs="Arial"/>
          <w:color w:val="000000" w:themeColor="text1"/>
          <w:sz w:val="32"/>
          <w:szCs w:val="32"/>
        </w:rPr>
        <w:t>everybody’s</w:t>
      </w:r>
      <w:proofErr w:type="gramEnd"/>
      <w:r w:rsidRPr="008A385C">
        <w:rPr>
          <w:rFonts w:ascii="News Gothic MT" w:hAnsi="News Gothic MT" w:cs="Arial"/>
          <w:color w:val="000000" w:themeColor="text1"/>
          <w:sz w:val="32"/>
          <w:szCs w:val="32"/>
        </w:rPr>
        <w:t xml:space="preserve"> called to do something big</w:t>
      </w:r>
      <w:r w:rsidR="0071194A" w:rsidRPr="008A385C">
        <w:rPr>
          <w:rFonts w:ascii="News Gothic MT" w:hAnsi="News Gothic MT" w:cs="Arial"/>
          <w:color w:val="000000" w:themeColor="text1"/>
          <w:sz w:val="32"/>
          <w:szCs w:val="32"/>
        </w:rPr>
        <w:t>.</w:t>
      </w:r>
      <w:r w:rsidR="001E66F3" w:rsidRPr="008A385C">
        <w:rPr>
          <w:rFonts w:ascii="News Gothic MT" w:hAnsi="News Gothic MT" w:cs="Arial"/>
          <w:color w:val="000000" w:themeColor="text1"/>
          <w:sz w:val="32"/>
          <w:szCs w:val="32"/>
        </w:rPr>
        <w:t xml:space="preserve"> </w:t>
      </w:r>
      <w:r w:rsidR="00D273CF" w:rsidRPr="008A385C">
        <w:rPr>
          <w:rFonts w:ascii="News Gothic MT" w:hAnsi="News Gothic MT" w:cs="Arial"/>
          <w:color w:val="000000" w:themeColor="text1"/>
          <w:sz w:val="32"/>
          <w:szCs w:val="32"/>
          <w:shd w:val="clear" w:color="auto" w:fill="FFFFFF"/>
        </w:rPr>
        <w:t xml:space="preserve">I try to get this across to our </w:t>
      </w:r>
      <w:r w:rsidR="0071194A" w:rsidRPr="008A385C">
        <w:rPr>
          <w:rFonts w:ascii="News Gothic MT" w:hAnsi="News Gothic MT" w:cs="Arial"/>
          <w:color w:val="000000" w:themeColor="text1"/>
          <w:sz w:val="32"/>
          <w:szCs w:val="32"/>
          <w:shd w:val="clear" w:color="auto" w:fill="FFFFFF"/>
        </w:rPr>
        <w:t>team</w:t>
      </w:r>
      <w:r w:rsidR="00D273CF" w:rsidRPr="008A385C">
        <w:rPr>
          <w:rFonts w:ascii="News Gothic MT" w:hAnsi="News Gothic MT" w:cs="Arial"/>
          <w:color w:val="000000" w:themeColor="text1"/>
          <w:sz w:val="32"/>
          <w:szCs w:val="32"/>
          <w:shd w:val="clear" w:color="auto" w:fill="FFFFFF"/>
        </w:rPr>
        <w:t xml:space="preserve"> all the time. We have</w:t>
      </w:r>
      <w:r w:rsidR="00A947AF" w:rsidRPr="008A385C">
        <w:rPr>
          <w:rFonts w:ascii="News Gothic MT" w:hAnsi="News Gothic MT" w:cs="Arial"/>
          <w:color w:val="000000" w:themeColor="text1"/>
          <w:sz w:val="32"/>
          <w:szCs w:val="32"/>
          <w:shd w:val="clear" w:color="auto" w:fill="FFFFFF"/>
        </w:rPr>
        <w:t xml:space="preserve"> hundreds</w:t>
      </w:r>
      <w:r w:rsidR="002F3D2C" w:rsidRPr="008A385C">
        <w:rPr>
          <w:rFonts w:ascii="News Gothic MT" w:hAnsi="News Gothic MT" w:cs="Arial"/>
          <w:color w:val="000000" w:themeColor="text1"/>
          <w:sz w:val="32"/>
          <w:szCs w:val="32"/>
          <w:shd w:val="clear" w:color="auto" w:fill="FFFFFF"/>
        </w:rPr>
        <w:t xml:space="preserve"> and hundreds</w:t>
      </w:r>
      <w:r w:rsidR="00A947AF" w:rsidRPr="008A385C">
        <w:rPr>
          <w:rFonts w:ascii="News Gothic MT" w:hAnsi="News Gothic MT" w:cs="Arial"/>
          <w:color w:val="000000" w:themeColor="text1"/>
          <w:sz w:val="32"/>
          <w:szCs w:val="32"/>
          <w:shd w:val="clear" w:color="auto" w:fill="FFFFFF"/>
        </w:rPr>
        <w:t xml:space="preserve"> of</w:t>
      </w:r>
      <w:r w:rsidR="00D273CF" w:rsidRPr="008A385C">
        <w:rPr>
          <w:rFonts w:ascii="News Gothic MT" w:hAnsi="News Gothic MT" w:cs="Arial"/>
          <w:color w:val="000000" w:themeColor="text1"/>
          <w:sz w:val="32"/>
          <w:szCs w:val="32"/>
          <w:shd w:val="clear" w:color="auto" w:fill="FFFFFF"/>
        </w:rPr>
        <w:t xml:space="preserve"> </w:t>
      </w:r>
      <w:r w:rsidR="0071194A" w:rsidRPr="008A385C">
        <w:rPr>
          <w:rFonts w:ascii="News Gothic MT" w:hAnsi="News Gothic MT" w:cs="Arial"/>
          <w:color w:val="000000" w:themeColor="text1"/>
          <w:sz w:val="32"/>
          <w:szCs w:val="32"/>
          <w:shd w:val="clear" w:color="auto" w:fill="FFFFFF"/>
        </w:rPr>
        <w:t>Dream Teamers</w:t>
      </w:r>
      <w:r w:rsidR="00D273CF" w:rsidRPr="008A385C">
        <w:rPr>
          <w:rFonts w:ascii="News Gothic MT" w:hAnsi="News Gothic MT" w:cs="Arial"/>
          <w:color w:val="000000" w:themeColor="text1"/>
          <w:sz w:val="32"/>
          <w:szCs w:val="32"/>
          <w:shd w:val="clear" w:color="auto" w:fill="FFFFFF"/>
        </w:rPr>
        <w:t xml:space="preserve"> here </w:t>
      </w:r>
      <w:r w:rsidR="0071194A" w:rsidRPr="008A385C">
        <w:rPr>
          <w:rFonts w:ascii="News Gothic MT" w:hAnsi="News Gothic MT" w:cs="Arial"/>
          <w:color w:val="000000" w:themeColor="text1"/>
          <w:sz w:val="32"/>
          <w:szCs w:val="32"/>
          <w:shd w:val="clear" w:color="auto" w:fill="FFFFFF"/>
        </w:rPr>
        <w:t>at Calvary</w:t>
      </w:r>
      <w:r w:rsidR="00D273CF" w:rsidRPr="008A385C">
        <w:rPr>
          <w:rFonts w:ascii="News Gothic MT" w:hAnsi="News Gothic MT" w:cs="Arial"/>
          <w:color w:val="000000" w:themeColor="text1"/>
          <w:sz w:val="32"/>
          <w:szCs w:val="32"/>
          <w:shd w:val="clear" w:color="auto" w:fill="FFFFFF"/>
        </w:rPr>
        <w:t>,</w:t>
      </w:r>
      <w:r w:rsidR="007054FF" w:rsidRPr="008A385C">
        <w:rPr>
          <w:rFonts w:ascii="News Gothic MT" w:hAnsi="News Gothic MT" w:cs="Arial"/>
          <w:color w:val="000000" w:themeColor="text1"/>
          <w:sz w:val="32"/>
          <w:szCs w:val="32"/>
          <w:shd w:val="clear" w:color="auto" w:fill="FFFFFF"/>
        </w:rPr>
        <w:t xml:space="preserve"> and multiple locations, serving and giving,</w:t>
      </w:r>
      <w:r w:rsidR="00D273CF" w:rsidRPr="008A385C">
        <w:rPr>
          <w:rFonts w:ascii="News Gothic MT" w:hAnsi="News Gothic MT" w:cs="Arial"/>
          <w:color w:val="000000" w:themeColor="text1"/>
          <w:sz w:val="32"/>
          <w:szCs w:val="32"/>
          <w:shd w:val="clear" w:color="auto" w:fill="FFFFFF"/>
        </w:rPr>
        <w:t xml:space="preserve"> and if it </w:t>
      </w:r>
      <w:proofErr w:type="gramStart"/>
      <w:r w:rsidR="00D273CF" w:rsidRPr="008A385C">
        <w:rPr>
          <w:rFonts w:ascii="News Gothic MT" w:hAnsi="News Gothic MT" w:cs="Arial"/>
          <w:color w:val="000000" w:themeColor="text1"/>
          <w:sz w:val="32"/>
          <w:szCs w:val="32"/>
          <w:shd w:val="clear" w:color="auto" w:fill="FFFFFF"/>
        </w:rPr>
        <w:t>wasn’t</w:t>
      </w:r>
      <w:proofErr w:type="gramEnd"/>
      <w:r w:rsidR="00D273CF" w:rsidRPr="008A385C">
        <w:rPr>
          <w:rFonts w:ascii="News Gothic MT" w:hAnsi="News Gothic MT" w:cs="Arial"/>
          <w:color w:val="000000" w:themeColor="text1"/>
          <w:sz w:val="32"/>
          <w:szCs w:val="32"/>
          <w:shd w:val="clear" w:color="auto" w:fill="FFFFFF"/>
        </w:rPr>
        <w:t xml:space="preserve"> for every one of them, we couldn’t do what we’re called to do. They may never be the one in front of the camera, but </w:t>
      </w:r>
      <w:proofErr w:type="gramStart"/>
      <w:r w:rsidR="00D273CF" w:rsidRPr="008A385C">
        <w:rPr>
          <w:rFonts w:ascii="News Gothic MT" w:hAnsi="News Gothic MT" w:cs="Arial"/>
          <w:color w:val="000000" w:themeColor="text1"/>
          <w:sz w:val="32"/>
          <w:szCs w:val="32"/>
          <w:shd w:val="clear" w:color="auto" w:fill="FFFFFF"/>
        </w:rPr>
        <w:t>they</w:t>
      </w:r>
      <w:r w:rsidR="0071194A" w:rsidRPr="008A385C">
        <w:rPr>
          <w:rFonts w:ascii="News Gothic MT" w:hAnsi="News Gothic MT" w:cs="Arial"/>
          <w:color w:val="000000" w:themeColor="text1"/>
          <w:sz w:val="32"/>
          <w:szCs w:val="32"/>
          <w:shd w:val="clear" w:color="auto" w:fill="FFFFFF"/>
        </w:rPr>
        <w:t>’</w:t>
      </w:r>
      <w:r w:rsidR="00D273CF" w:rsidRPr="008A385C">
        <w:rPr>
          <w:rFonts w:ascii="News Gothic MT" w:hAnsi="News Gothic MT" w:cs="Arial"/>
          <w:color w:val="000000" w:themeColor="text1"/>
          <w:sz w:val="32"/>
          <w:szCs w:val="32"/>
          <w:shd w:val="clear" w:color="auto" w:fill="FFFFFF"/>
        </w:rPr>
        <w:t>re</w:t>
      </w:r>
      <w:proofErr w:type="gramEnd"/>
      <w:r w:rsidR="00D273CF" w:rsidRPr="008A385C">
        <w:rPr>
          <w:rFonts w:ascii="News Gothic MT" w:hAnsi="News Gothic MT" w:cs="Arial"/>
          <w:color w:val="000000" w:themeColor="text1"/>
          <w:sz w:val="32"/>
          <w:szCs w:val="32"/>
          <w:shd w:val="clear" w:color="auto" w:fill="FFFFFF"/>
        </w:rPr>
        <w:t xml:space="preserve"> still a big part of what we’re doing. Their jobs may not seem as significant as others, but </w:t>
      </w:r>
      <w:proofErr w:type="gramStart"/>
      <w:r w:rsidR="00D273CF" w:rsidRPr="008A385C">
        <w:rPr>
          <w:rFonts w:ascii="News Gothic MT" w:hAnsi="News Gothic MT" w:cs="Arial"/>
          <w:color w:val="000000" w:themeColor="text1"/>
          <w:sz w:val="32"/>
          <w:szCs w:val="32"/>
          <w:shd w:val="clear" w:color="auto" w:fill="FFFFFF"/>
        </w:rPr>
        <w:t>they</w:t>
      </w:r>
      <w:r w:rsidR="0071194A" w:rsidRPr="008A385C">
        <w:rPr>
          <w:rFonts w:ascii="News Gothic MT" w:hAnsi="News Gothic MT" w:cs="Arial"/>
          <w:color w:val="000000" w:themeColor="text1"/>
          <w:sz w:val="32"/>
          <w:szCs w:val="32"/>
          <w:shd w:val="clear" w:color="auto" w:fill="FFFFFF"/>
        </w:rPr>
        <w:t>’</w:t>
      </w:r>
      <w:r w:rsidR="00D273CF" w:rsidRPr="008A385C">
        <w:rPr>
          <w:rFonts w:ascii="News Gothic MT" w:hAnsi="News Gothic MT" w:cs="Arial"/>
          <w:color w:val="000000" w:themeColor="text1"/>
          <w:sz w:val="32"/>
          <w:szCs w:val="32"/>
          <w:shd w:val="clear" w:color="auto" w:fill="FFFFFF"/>
        </w:rPr>
        <w:t>re</w:t>
      </w:r>
      <w:proofErr w:type="gramEnd"/>
      <w:r w:rsidR="00D273CF" w:rsidRPr="008A385C">
        <w:rPr>
          <w:rFonts w:ascii="News Gothic MT" w:hAnsi="News Gothic MT" w:cs="Arial"/>
          <w:color w:val="000000" w:themeColor="text1"/>
          <w:sz w:val="32"/>
          <w:szCs w:val="32"/>
          <w:shd w:val="clear" w:color="auto" w:fill="FFFFFF"/>
        </w:rPr>
        <w:t xml:space="preserve"> being faithful in what God</w:t>
      </w:r>
      <w:r w:rsidR="00A947AF" w:rsidRPr="008A385C">
        <w:rPr>
          <w:rFonts w:ascii="News Gothic MT" w:hAnsi="News Gothic MT" w:cs="Arial"/>
          <w:color w:val="000000" w:themeColor="text1"/>
          <w:sz w:val="32"/>
          <w:szCs w:val="32"/>
          <w:shd w:val="clear" w:color="auto" w:fill="FFFFFF"/>
        </w:rPr>
        <w:t>’</w:t>
      </w:r>
      <w:r w:rsidR="00D273CF" w:rsidRPr="008A385C">
        <w:rPr>
          <w:rFonts w:ascii="News Gothic MT" w:hAnsi="News Gothic MT" w:cs="Arial"/>
          <w:color w:val="000000" w:themeColor="text1"/>
          <w:sz w:val="32"/>
          <w:szCs w:val="32"/>
          <w:shd w:val="clear" w:color="auto" w:fill="FFFFFF"/>
        </w:rPr>
        <w:t xml:space="preserve">s called them to do. </w:t>
      </w:r>
      <w:proofErr w:type="gramStart"/>
      <w:r w:rsidR="00D273CF" w:rsidRPr="008A385C">
        <w:rPr>
          <w:rFonts w:ascii="News Gothic MT" w:hAnsi="News Gothic MT" w:cs="Arial"/>
          <w:color w:val="000000" w:themeColor="text1"/>
          <w:sz w:val="32"/>
          <w:szCs w:val="32"/>
          <w:shd w:val="clear" w:color="auto" w:fill="FFFFFF"/>
        </w:rPr>
        <w:t>That’s</w:t>
      </w:r>
      <w:proofErr w:type="gramEnd"/>
      <w:r w:rsidR="00D273CF" w:rsidRPr="008A385C">
        <w:rPr>
          <w:rFonts w:ascii="News Gothic MT" w:hAnsi="News Gothic MT" w:cs="Arial"/>
          <w:color w:val="000000" w:themeColor="text1"/>
          <w:sz w:val="32"/>
          <w:szCs w:val="32"/>
          <w:shd w:val="clear" w:color="auto" w:fill="FFFFFF"/>
        </w:rPr>
        <w:t xml:space="preserve"> success</w:t>
      </w:r>
      <w:r w:rsidR="007054FF" w:rsidRPr="008A385C">
        <w:rPr>
          <w:rFonts w:ascii="News Gothic MT" w:hAnsi="News Gothic MT" w:cs="Arial"/>
          <w:color w:val="000000" w:themeColor="text1"/>
          <w:sz w:val="32"/>
          <w:szCs w:val="32"/>
          <w:shd w:val="clear" w:color="auto" w:fill="FFFFFF"/>
        </w:rPr>
        <w:t>!</w:t>
      </w:r>
      <w:r w:rsidR="002F3D2C" w:rsidRPr="008A385C">
        <w:rPr>
          <w:rFonts w:ascii="News Gothic MT" w:hAnsi="News Gothic MT" w:cs="Arial"/>
          <w:color w:val="000000" w:themeColor="text1"/>
          <w:sz w:val="32"/>
          <w:szCs w:val="32"/>
          <w:shd w:val="clear" w:color="auto" w:fill="FFFFFF"/>
        </w:rPr>
        <w:t xml:space="preserve">  </w:t>
      </w:r>
    </w:p>
    <w:p w14:paraId="44E7AD1C" w14:textId="77777777" w:rsidR="002F3D2C" w:rsidRPr="008A385C" w:rsidRDefault="002F3D2C" w:rsidP="008A385C">
      <w:pPr>
        <w:jc w:val="both"/>
        <w:rPr>
          <w:rFonts w:ascii="News Gothic MT" w:hAnsi="News Gothic MT" w:cs="Arial"/>
          <w:color w:val="000000" w:themeColor="text1"/>
          <w:sz w:val="32"/>
          <w:szCs w:val="32"/>
          <w:shd w:val="clear" w:color="auto" w:fill="FFFFFF"/>
        </w:rPr>
      </w:pPr>
    </w:p>
    <w:p w14:paraId="7C206724" w14:textId="7185F735" w:rsidR="00D31032" w:rsidRPr="008A385C" w:rsidRDefault="002F3D2C"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shd w:val="clear" w:color="auto" w:fill="FFFFFF"/>
        </w:rPr>
        <w:t xml:space="preserve">God isn’t so interested in </w:t>
      </w:r>
      <w:r w:rsidR="001274B1" w:rsidRPr="008A385C">
        <w:rPr>
          <w:rFonts w:ascii="News Gothic MT" w:hAnsi="News Gothic MT" w:cs="Arial"/>
          <w:color w:val="000000" w:themeColor="text1"/>
          <w:sz w:val="32"/>
          <w:szCs w:val="32"/>
          <w:shd w:val="clear" w:color="auto" w:fill="FFFFFF"/>
        </w:rPr>
        <w:t>y</w:t>
      </w:r>
      <w:r w:rsidRPr="008A385C">
        <w:rPr>
          <w:rFonts w:ascii="News Gothic MT" w:hAnsi="News Gothic MT" w:cs="Arial"/>
          <w:color w:val="000000" w:themeColor="text1"/>
          <w:sz w:val="32"/>
          <w:szCs w:val="32"/>
          <w:shd w:val="clear" w:color="auto" w:fill="FFFFFF"/>
        </w:rPr>
        <w:t xml:space="preserve">our being the star of the show as much as </w:t>
      </w:r>
      <w:r w:rsidR="001274B1" w:rsidRPr="008A385C">
        <w:rPr>
          <w:rFonts w:ascii="News Gothic MT" w:hAnsi="News Gothic MT" w:cs="Arial"/>
          <w:color w:val="000000" w:themeColor="text1"/>
          <w:sz w:val="32"/>
          <w:szCs w:val="32"/>
          <w:shd w:val="clear" w:color="auto" w:fill="FFFFFF"/>
        </w:rPr>
        <w:t>H</w:t>
      </w:r>
      <w:r w:rsidRPr="008A385C">
        <w:rPr>
          <w:rFonts w:ascii="News Gothic MT" w:hAnsi="News Gothic MT" w:cs="Arial"/>
          <w:color w:val="000000" w:themeColor="text1"/>
          <w:sz w:val="32"/>
          <w:szCs w:val="32"/>
          <w:shd w:val="clear" w:color="auto" w:fill="FFFFFF"/>
        </w:rPr>
        <w:t xml:space="preserve">e is that </w:t>
      </w:r>
      <w:r w:rsidR="001274B1" w:rsidRPr="008A385C">
        <w:rPr>
          <w:rFonts w:ascii="News Gothic MT" w:hAnsi="News Gothic MT" w:cs="Arial"/>
          <w:color w:val="000000" w:themeColor="text1"/>
          <w:sz w:val="32"/>
          <w:szCs w:val="32"/>
          <w:shd w:val="clear" w:color="auto" w:fill="FFFFFF"/>
        </w:rPr>
        <w:t>you</w:t>
      </w:r>
      <w:r w:rsidRPr="008A385C">
        <w:rPr>
          <w:rFonts w:ascii="News Gothic MT" w:hAnsi="News Gothic MT" w:cs="Arial"/>
          <w:color w:val="000000" w:themeColor="text1"/>
          <w:sz w:val="32"/>
          <w:szCs w:val="32"/>
          <w:shd w:val="clear" w:color="auto" w:fill="FFFFFF"/>
        </w:rPr>
        <w:t xml:space="preserve"> do </w:t>
      </w:r>
      <w:r w:rsidR="001274B1" w:rsidRPr="008A385C">
        <w:rPr>
          <w:rFonts w:ascii="News Gothic MT" w:hAnsi="News Gothic MT" w:cs="Arial"/>
          <w:color w:val="000000" w:themeColor="text1"/>
          <w:sz w:val="32"/>
          <w:szCs w:val="32"/>
          <w:shd w:val="clear" w:color="auto" w:fill="FFFFFF"/>
        </w:rPr>
        <w:t>y</w:t>
      </w:r>
      <w:r w:rsidRPr="008A385C">
        <w:rPr>
          <w:rFonts w:ascii="News Gothic MT" w:hAnsi="News Gothic MT" w:cs="Arial"/>
          <w:color w:val="000000" w:themeColor="text1"/>
          <w:sz w:val="32"/>
          <w:szCs w:val="32"/>
          <w:shd w:val="clear" w:color="auto" w:fill="FFFFFF"/>
        </w:rPr>
        <w:t xml:space="preserve">our best with the </w:t>
      </w:r>
      <w:proofErr w:type="gramStart"/>
      <w:r w:rsidRPr="008A385C">
        <w:rPr>
          <w:rFonts w:ascii="News Gothic MT" w:hAnsi="News Gothic MT" w:cs="Arial"/>
          <w:color w:val="000000" w:themeColor="text1"/>
          <w:sz w:val="32"/>
          <w:szCs w:val="32"/>
          <w:shd w:val="clear" w:color="auto" w:fill="FFFFFF"/>
        </w:rPr>
        <w:t>part</w:t>
      </w:r>
      <w:proofErr w:type="gramEnd"/>
      <w:r w:rsidRPr="008A385C">
        <w:rPr>
          <w:rFonts w:ascii="News Gothic MT" w:hAnsi="News Gothic MT" w:cs="Arial"/>
          <w:color w:val="000000" w:themeColor="text1"/>
          <w:sz w:val="32"/>
          <w:szCs w:val="32"/>
          <w:shd w:val="clear" w:color="auto" w:fill="FFFFFF"/>
        </w:rPr>
        <w:t xml:space="preserve"> </w:t>
      </w:r>
      <w:r w:rsidR="001274B1" w:rsidRPr="008A385C">
        <w:rPr>
          <w:rFonts w:ascii="News Gothic MT" w:hAnsi="News Gothic MT" w:cs="Arial"/>
          <w:color w:val="000000" w:themeColor="text1"/>
          <w:sz w:val="32"/>
          <w:szCs w:val="32"/>
          <w:shd w:val="clear" w:color="auto" w:fill="FFFFFF"/>
        </w:rPr>
        <w:t>H</w:t>
      </w:r>
      <w:r w:rsidRPr="008A385C">
        <w:rPr>
          <w:rFonts w:ascii="News Gothic MT" w:hAnsi="News Gothic MT" w:cs="Arial"/>
          <w:color w:val="000000" w:themeColor="text1"/>
          <w:sz w:val="32"/>
          <w:szCs w:val="32"/>
          <w:shd w:val="clear" w:color="auto" w:fill="FFFFFF"/>
        </w:rPr>
        <w:t xml:space="preserve">e’s given </w:t>
      </w:r>
      <w:r w:rsidR="001274B1" w:rsidRPr="008A385C">
        <w:rPr>
          <w:rFonts w:ascii="News Gothic MT" w:hAnsi="News Gothic MT" w:cs="Arial"/>
          <w:color w:val="000000" w:themeColor="text1"/>
          <w:sz w:val="32"/>
          <w:szCs w:val="32"/>
          <w:shd w:val="clear" w:color="auto" w:fill="FFFFFF"/>
        </w:rPr>
        <w:t>you</w:t>
      </w:r>
      <w:r w:rsidRPr="008A385C">
        <w:rPr>
          <w:rFonts w:ascii="News Gothic MT" w:hAnsi="News Gothic MT" w:cs="Arial"/>
          <w:color w:val="000000" w:themeColor="text1"/>
          <w:sz w:val="32"/>
          <w:szCs w:val="32"/>
          <w:shd w:val="clear" w:color="auto" w:fill="FFFFFF"/>
        </w:rPr>
        <w:t>.</w:t>
      </w:r>
    </w:p>
    <w:p w14:paraId="5536A289" w14:textId="0FCE2B4E" w:rsidR="00B85363" w:rsidRPr="008A385C" w:rsidRDefault="00B85363" w:rsidP="008A385C">
      <w:pPr>
        <w:pStyle w:val="NormalWeb"/>
        <w:spacing w:before="0" w:beforeAutospacing="0" w:after="360" w:afterAutospacing="0"/>
        <w:jc w:val="both"/>
        <w:rPr>
          <w:rFonts w:ascii="News Gothic MT" w:hAnsi="News Gothic MT" w:cs="Arial"/>
          <w:color w:val="000000" w:themeColor="text1"/>
          <w:sz w:val="32"/>
          <w:szCs w:val="32"/>
        </w:rPr>
      </w:pPr>
    </w:p>
    <w:p w14:paraId="14F48B93" w14:textId="4D1EEDED" w:rsidR="004118C3" w:rsidRPr="008A385C" w:rsidRDefault="004118C3"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Believe it or not, </w:t>
      </w:r>
      <w:proofErr w:type="gramStart"/>
      <w:r w:rsidRPr="008A385C">
        <w:rPr>
          <w:rFonts w:ascii="News Gothic MT" w:hAnsi="News Gothic MT" w:cs="Arial"/>
          <w:color w:val="000000" w:themeColor="text1"/>
          <w:sz w:val="32"/>
          <w:szCs w:val="32"/>
        </w:rPr>
        <w:t>there’s</w:t>
      </w:r>
      <w:proofErr w:type="gramEnd"/>
      <w:r w:rsidRPr="008A385C">
        <w:rPr>
          <w:rFonts w:ascii="News Gothic MT" w:hAnsi="News Gothic MT" w:cs="Arial"/>
          <w:color w:val="000000" w:themeColor="text1"/>
          <w:sz w:val="32"/>
          <w:szCs w:val="32"/>
        </w:rPr>
        <w:t xml:space="preserve"> no place in the Bible that says we’re called</w:t>
      </w:r>
      <w:r w:rsidR="00D31032" w:rsidRPr="008A385C">
        <w:rPr>
          <w:rFonts w:ascii="News Gothic MT" w:hAnsi="News Gothic MT" w:cs="Arial"/>
          <w:color w:val="000000" w:themeColor="text1"/>
          <w:sz w:val="32"/>
          <w:szCs w:val="32"/>
        </w:rPr>
        <w:t xml:space="preserve"> </w:t>
      </w:r>
      <w:r w:rsidRPr="008A385C">
        <w:rPr>
          <w:rFonts w:ascii="News Gothic MT" w:hAnsi="News Gothic MT" w:cs="Arial"/>
          <w:color w:val="000000" w:themeColor="text1"/>
          <w:sz w:val="32"/>
          <w:szCs w:val="32"/>
        </w:rPr>
        <w:t xml:space="preserve">to be </w:t>
      </w:r>
      <w:r w:rsidR="00E52122"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successful.</w:t>
      </w:r>
      <w:r w:rsidR="00E52122" w:rsidRPr="008A385C">
        <w:rPr>
          <w:rFonts w:ascii="News Gothic MT" w:hAnsi="News Gothic MT" w:cs="Arial"/>
          <w:color w:val="000000" w:themeColor="text1"/>
          <w:sz w:val="32"/>
          <w:szCs w:val="32"/>
        </w:rPr>
        <w:t>”</w:t>
      </w:r>
    </w:p>
    <w:p w14:paraId="049B553B" w14:textId="77777777" w:rsidR="004118C3" w:rsidRPr="008A385C" w:rsidRDefault="004118C3" w:rsidP="008A385C">
      <w:pPr>
        <w:jc w:val="both"/>
        <w:rPr>
          <w:rFonts w:ascii="News Gothic MT" w:hAnsi="News Gothic MT" w:cs="Arial"/>
          <w:color w:val="000000" w:themeColor="text1"/>
          <w:sz w:val="32"/>
          <w:szCs w:val="32"/>
        </w:rPr>
      </w:pPr>
    </w:p>
    <w:p w14:paraId="0EE7BD4B" w14:textId="77777777" w:rsidR="008A385C" w:rsidRDefault="004118C3" w:rsidP="008A385C">
      <w:pPr>
        <w:jc w:val="both"/>
        <w:rPr>
          <w:rFonts w:ascii="News Gothic MT" w:hAnsi="News Gothic MT"/>
          <w:b/>
          <w:bCs/>
          <w:color w:val="000000" w:themeColor="text1"/>
          <w:sz w:val="32"/>
          <w:szCs w:val="32"/>
        </w:rPr>
      </w:pPr>
      <w:r w:rsidRPr="008A385C">
        <w:rPr>
          <w:rFonts w:ascii="News Gothic MT" w:hAnsi="News Gothic MT" w:cs="Arial"/>
          <w:b/>
          <w:bCs/>
          <w:color w:val="000000" w:themeColor="text1"/>
          <w:sz w:val="32"/>
          <w:szCs w:val="32"/>
        </w:rPr>
        <w:t>1 Corinthians 4:1-2: “</w:t>
      </w:r>
      <w:r w:rsidR="007054FF" w:rsidRPr="008A385C">
        <w:rPr>
          <w:rFonts w:ascii="News Gothic MT" w:hAnsi="News Gothic MT"/>
          <w:b/>
          <w:bCs/>
          <w:color w:val="000000" w:themeColor="text1"/>
          <w:sz w:val="32"/>
          <w:szCs w:val="32"/>
        </w:rPr>
        <w:t xml:space="preserve">So then, let us [who minister] be regarded as servants of Christ and stewards (trustees, administrators) of the mysteries of God [that He chooses to reveal].  In this case, moreover, it is required [as essential and demanded] of stewards that one be found </w:t>
      </w:r>
      <w:r w:rsidR="007054FF" w:rsidRPr="008A385C">
        <w:rPr>
          <w:rFonts w:ascii="News Gothic MT" w:hAnsi="News Gothic MT"/>
          <w:b/>
          <w:bCs/>
          <w:color w:val="000000" w:themeColor="text1"/>
          <w:sz w:val="32"/>
          <w:szCs w:val="32"/>
          <w:u w:val="single"/>
        </w:rPr>
        <w:t>faithful</w:t>
      </w:r>
      <w:r w:rsidR="007054FF" w:rsidRPr="008A385C">
        <w:rPr>
          <w:rFonts w:ascii="News Gothic MT" w:hAnsi="News Gothic MT"/>
          <w:b/>
          <w:bCs/>
          <w:color w:val="000000" w:themeColor="text1"/>
          <w:sz w:val="32"/>
          <w:szCs w:val="32"/>
        </w:rPr>
        <w:t>.</w:t>
      </w:r>
      <w:r w:rsidRPr="008A385C">
        <w:rPr>
          <w:rFonts w:ascii="News Gothic MT" w:hAnsi="News Gothic MT" w:cs="Arial"/>
          <w:b/>
          <w:bCs/>
          <w:color w:val="000000" w:themeColor="text1"/>
          <w:sz w:val="32"/>
          <w:szCs w:val="32"/>
        </w:rPr>
        <w:t>”</w:t>
      </w:r>
    </w:p>
    <w:p w14:paraId="7C341FCE" w14:textId="092C989F" w:rsidR="00A947AF" w:rsidRPr="008A385C" w:rsidRDefault="007054FF" w:rsidP="008A385C">
      <w:pPr>
        <w:jc w:val="both"/>
        <w:rPr>
          <w:rFonts w:ascii="News Gothic MT" w:hAnsi="News Gothic MT"/>
          <w:b/>
          <w:bCs/>
          <w:color w:val="000000" w:themeColor="text1"/>
          <w:sz w:val="32"/>
          <w:szCs w:val="32"/>
        </w:rPr>
      </w:pPr>
      <w:r w:rsidRPr="008A385C">
        <w:rPr>
          <w:rFonts w:ascii="News Gothic MT" w:hAnsi="News Gothic MT" w:cs="Arial"/>
          <w:color w:val="000000" w:themeColor="text1"/>
          <w:sz w:val="32"/>
          <w:szCs w:val="32"/>
        </w:rPr>
        <w:lastRenderedPageBreak/>
        <w:t xml:space="preserve">Do you see it? </w:t>
      </w:r>
      <w:r w:rsidR="001E66F3" w:rsidRPr="008A385C">
        <w:rPr>
          <w:rFonts w:ascii="News Gothic MT" w:hAnsi="News Gothic MT" w:cs="Arial"/>
          <w:color w:val="000000" w:themeColor="text1"/>
          <w:sz w:val="32"/>
          <w:szCs w:val="32"/>
        </w:rPr>
        <w:t>T</w:t>
      </w:r>
      <w:r w:rsidR="00746B80" w:rsidRPr="008A385C">
        <w:rPr>
          <w:rFonts w:ascii="News Gothic MT" w:hAnsi="News Gothic MT" w:cs="Arial"/>
          <w:color w:val="000000" w:themeColor="text1"/>
          <w:sz w:val="32"/>
          <w:szCs w:val="32"/>
        </w:rPr>
        <w:t>rue s</w:t>
      </w:r>
      <w:r w:rsidR="004118C3" w:rsidRPr="008A385C">
        <w:rPr>
          <w:rFonts w:ascii="News Gothic MT" w:hAnsi="News Gothic MT" w:cs="Arial"/>
          <w:color w:val="000000" w:themeColor="text1"/>
          <w:sz w:val="32"/>
          <w:szCs w:val="32"/>
        </w:rPr>
        <w:t>uccess is faithfulness</w:t>
      </w:r>
      <w:r w:rsidR="00D31032" w:rsidRPr="008A385C">
        <w:rPr>
          <w:rFonts w:ascii="News Gothic MT" w:hAnsi="News Gothic MT" w:cs="Arial"/>
          <w:color w:val="000000" w:themeColor="text1"/>
          <w:sz w:val="32"/>
          <w:szCs w:val="32"/>
        </w:rPr>
        <w:t xml:space="preserve">. </w:t>
      </w:r>
    </w:p>
    <w:p w14:paraId="1FDBD4E1" w14:textId="77777777" w:rsidR="00A947AF" w:rsidRPr="008A385C" w:rsidRDefault="00A947AF" w:rsidP="008A385C">
      <w:pPr>
        <w:jc w:val="both"/>
        <w:rPr>
          <w:rFonts w:ascii="News Gothic MT" w:hAnsi="News Gothic MT" w:cs="Arial"/>
          <w:color w:val="000000" w:themeColor="text1"/>
          <w:sz w:val="32"/>
          <w:szCs w:val="32"/>
        </w:rPr>
      </w:pPr>
    </w:p>
    <w:p w14:paraId="26AE7F02" w14:textId="3BEA23D4" w:rsidR="004118C3" w:rsidRPr="008A385C" w:rsidRDefault="00D31032"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If </w:t>
      </w:r>
      <w:proofErr w:type="gramStart"/>
      <w:r w:rsidRPr="008A385C">
        <w:rPr>
          <w:rFonts w:ascii="News Gothic MT" w:hAnsi="News Gothic MT" w:cs="Arial"/>
          <w:color w:val="000000" w:themeColor="text1"/>
          <w:sz w:val="32"/>
          <w:szCs w:val="32"/>
        </w:rPr>
        <w:t>that’s</w:t>
      </w:r>
      <w:proofErr w:type="gramEnd"/>
      <w:r w:rsidRPr="008A385C">
        <w:rPr>
          <w:rFonts w:ascii="News Gothic MT" w:hAnsi="News Gothic MT" w:cs="Arial"/>
          <w:color w:val="000000" w:themeColor="text1"/>
          <w:sz w:val="32"/>
          <w:szCs w:val="32"/>
        </w:rPr>
        <w:t xml:space="preserve"> true, that means whether famous or nameless, prominent or unknown, great or small, God’s </w:t>
      </w:r>
      <w:r w:rsidR="007054FF" w:rsidRPr="008A385C">
        <w:rPr>
          <w:rFonts w:ascii="News Gothic MT" w:hAnsi="News Gothic MT" w:cs="Arial"/>
          <w:color w:val="000000" w:themeColor="text1"/>
          <w:sz w:val="32"/>
          <w:szCs w:val="32"/>
        </w:rPr>
        <w:t>definition</w:t>
      </w:r>
      <w:r w:rsidRPr="008A385C">
        <w:rPr>
          <w:rFonts w:ascii="News Gothic MT" w:hAnsi="News Gothic MT" w:cs="Arial"/>
          <w:color w:val="000000" w:themeColor="text1"/>
          <w:sz w:val="32"/>
          <w:szCs w:val="32"/>
        </w:rPr>
        <w:t xml:space="preserve"> </w:t>
      </w:r>
      <w:r w:rsidR="007054FF" w:rsidRPr="008A385C">
        <w:rPr>
          <w:rFonts w:ascii="News Gothic MT" w:hAnsi="News Gothic MT" w:cs="Arial"/>
          <w:color w:val="000000" w:themeColor="text1"/>
          <w:sz w:val="32"/>
          <w:szCs w:val="32"/>
        </w:rPr>
        <w:t>of</w:t>
      </w:r>
      <w:r w:rsidRPr="008A385C">
        <w:rPr>
          <w:rFonts w:ascii="News Gothic MT" w:hAnsi="News Gothic MT" w:cs="Arial"/>
          <w:color w:val="000000" w:themeColor="text1"/>
          <w:sz w:val="32"/>
          <w:szCs w:val="32"/>
        </w:rPr>
        <w:t xml:space="preserve"> success remain</w:t>
      </w:r>
      <w:r w:rsidR="007054FF" w:rsidRPr="008A385C">
        <w:rPr>
          <w:rFonts w:ascii="News Gothic MT" w:hAnsi="News Gothic MT" w:cs="Arial"/>
          <w:color w:val="000000" w:themeColor="text1"/>
          <w:sz w:val="32"/>
          <w:szCs w:val="32"/>
        </w:rPr>
        <w:t>s</w:t>
      </w:r>
      <w:r w:rsidRPr="008A385C">
        <w:rPr>
          <w:rFonts w:ascii="News Gothic MT" w:hAnsi="News Gothic MT" w:cs="Arial"/>
          <w:color w:val="000000" w:themeColor="text1"/>
          <w:sz w:val="32"/>
          <w:szCs w:val="32"/>
        </w:rPr>
        <w:t xml:space="preserve"> the same, and success is equally available to all.  God </w:t>
      </w:r>
      <w:proofErr w:type="gramStart"/>
      <w:r w:rsidRPr="008A385C">
        <w:rPr>
          <w:rFonts w:ascii="News Gothic MT" w:hAnsi="News Gothic MT" w:cs="Arial"/>
          <w:color w:val="000000" w:themeColor="text1"/>
          <w:sz w:val="32"/>
          <w:szCs w:val="32"/>
        </w:rPr>
        <w:t>has</w:t>
      </w:r>
      <w:r w:rsidR="00A947AF" w:rsidRPr="008A385C">
        <w:rPr>
          <w:rFonts w:ascii="News Gothic MT" w:hAnsi="News Gothic MT" w:cs="Arial"/>
          <w:color w:val="000000" w:themeColor="text1"/>
          <w:sz w:val="32"/>
          <w:szCs w:val="32"/>
        </w:rPr>
        <w:t>n’t</w:t>
      </w:r>
      <w:proofErr w:type="gramEnd"/>
      <w:r w:rsidRPr="008A385C">
        <w:rPr>
          <w:rFonts w:ascii="News Gothic MT" w:hAnsi="News Gothic MT" w:cs="Arial"/>
          <w:color w:val="000000" w:themeColor="text1"/>
          <w:sz w:val="32"/>
          <w:szCs w:val="32"/>
        </w:rPr>
        <w:t xml:space="preserve"> placed success out of reach.  He </w:t>
      </w:r>
      <w:proofErr w:type="gramStart"/>
      <w:r w:rsidRPr="008A385C">
        <w:rPr>
          <w:rFonts w:ascii="News Gothic MT" w:hAnsi="News Gothic MT" w:cs="Arial"/>
          <w:color w:val="000000" w:themeColor="text1"/>
          <w:sz w:val="32"/>
          <w:szCs w:val="32"/>
        </w:rPr>
        <w:t>doesn’t</w:t>
      </w:r>
      <w:proofErr w:type="gramEnd"/>
      <w:r w:rsidRPr="008A385C">
        <w:rPr>
          <w:rFonts w:ascii="News Gothic MT" w:hAnsi="News Gothic MT" w:cs="Arial"/>
          <w:color w:val="000000" w:themeColor="text1"/>
          <w:sz w:val="32"/>
          <w:szCs w:val="32"/>
        </w:rPr>
        <w:t xml:space="preserve"> dangle it</w:t>
      </w:r>
      <w:r w:rsidR="001274B1" w:rsidRPr="008A385C">
        <w:rPr>
          <w:rFonts w:ascii="News Gothic MT" w:hAnsi="News Gothic MT" w:cs="Arial"/>
          <w:color w:val="000000" w:themeColor="text1"/>
          <w:sz w:val="32"/>
          <w:szCs w:val="32"/>
        </w:rPr>
        <w:t xml:space="preserve"> </w:t>
      </w:r>
      <w:r w:rsidR="007054FF" w:rsidRPr="008A385C">
        <w:rPr>
          <w:rFonts w:ascii="News Gothic MT" w:hAnsi="News Gothic MT" w:cs="Arial"/>
          <w:color w:val="000000" w:themeColor="text1"/>
          <w:sz w:val="32"/>
          <w:szCs w:val="32"/>
        </w:rPr>
        <w:t>in front of</w:t>
      </w:r>
      <w:r w:rsidRPr="008A385C">
        <w:rPr>
          <w:rFonts w:ascii="News Gothic MT" w:hAnsi="News Gothic MT" w:cs="Arial"/>
          <w:color w:val="000000" w:themeColor="text1"/>
          <w:sz w:val="32"/>
          <w:szCs w:val="32"/>
        </w:rPr>
        <w:t xml:space="preserve"> us</w:t>
      </w:r>
      <w:r w:rsidR="001274B1" w:rsidRPr="008A385C">
        <w:rPr>
          <w:rFonts w:ascii="News Gothic MT" w:hAnsi="News Gothic MT" w:cs="Arial"/>
          <w:color w:val="000000" w:themeColor="text1"/>
          <w:sz w:val="32"/>
          <w:szCs w:val="32"/>
        </w:rPr>
        <w:t xml:space="preserve"> like a carrot on a stick</w:t>
      </w:r>
      <w:r w:rsidRPr="008A385C">
        <w:rPr>
          <w:rFonts w:ascii="News Gothic MT" w:hAnsi="News Gothic MT" w:cs="Arial"/>
          <w:color w:val="000000" w:themeColor="text1"/>
          <w:sz w:val="32"/>
          <w:szCs w:val="32"/>
        </w:rPr>
        <w:t xml:space="preserve">.  Success is possible for everyone. Anyone can be a success in God’s eyes. Anyone can be faithful.  </w:t>
      </w:r>
    </w:p>
    <w:p w14:paraId="01B7627E" w14:textId="734A2E6C" w:rsidR="00E17A4A" w:rsidRPr="008A385C" w:rsidRDefault="00E17A4A" w:rsidP="008A385C">
      <w:pPr>
        <w:jc w:val="both"/>
        <w:rPr>
          <w:rFonts w:ascii="News Gothic MT" w:hAnsi="News Gothic MT" w:cs="Arial"/>
          <w:color w:val="000000" w:themeColor="text1"/>
          <w:sz w:val="32"/>
          <w:szCs w:val="32"/>
        </w:rPr>
      </w:pPr>
    </w:p>
    <w:p w14:paraId="528026B4" w14:textId="5205C10E" w:rsidR="00E17A4A" w:rsidRPr="008A385C" w:rsidRDefault="00E17A4A"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It’s imperative that we fully understand </w:t>
      </w:r>
      <w:proofErr w:type="gramStart"/>
      <w:r w:rsidRPr="008A385C">
        <w:rPr>
          <w:rFonts w:ascii="News Gothic MT" w:hAnsi="News Gothic MT" w:cs="Arial"/>
          <w:color w:val="000000" w:themeColor="text1"/>
          <w:sz w:val="32"/>
          <w:szCs w:val="32"/>
        </w:rPr>
        <w:t>this</w:t>
      </w:r>
      <w:proofErr w:type="gramEnd"/>
      <w:r w:rsidRPr="008A385C">
        <w:rPr>
          <w:rFonts w:ascii="News Gothic MT" w:hAnsi="News Gothic MT" w:cs="Arial"/>
          <w:color w:val="000000" w:themeColor="text1"/>
          <w:sz w:val="32"/>
          <w:szCs w:val="32"/>
        </w:rPr>
        <w:t xml:space="preserve"> and we take it to heart if we</w:t>
      </w:r>
      <w:r w:rsidR="00A947AF"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 xml:space="preserve">re to truly be successful. </w:t>
      </w:r>
    </w:p>
    <w:p w14:paraId="76DB14F2" w14:textId="4DBF7682" w:rsidR="00E17A4A" w:rsidRPr="008A385C" w:rsidRDefault="00E17A4A" w:rsidP="008A385C">
      <w:pPr>
        <w:jc w:val="both"/>
        <w:rPr>
          <w:rFonts w:ascii="News Gothic MT" w:hAnsi="News Gothic MT" w:cs="Arial"/>
          <w:color w:val="000000" w:themeColor="text1"/>
          <w:sz w:val="32"/>
          <w:szCs w:val="32"/>
        </w:rPr>
      </w:pPr>
    </w:p>
    <w:p w14:paraId="453236F6" w14:textId="24B2E287" w:rsidR="00E17A4A" w:rsidRPr="008A385C" w:rsidRDefault="00E17A4A"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A vignette from the life of Moses clarifies this point.</w:t>
      </w:r>
      <w:r w:rsidR="006A690D" w:rsidRPr="008A385C">
        <w:rPr>
          <w:rFonts w:ascii="News Gothic MT" w:hAnsi="News Gothic MT" w:cs="Arial"/>
          <w:color w:val="000000" w:themeColor="text1"/>
          <w:sz w:val="32"/>
          <w:szCs w:val="32"/>
        </w:rPr>
        <w:t xml:space="preserve">  </w:t>
      </w:r>
      <w:proofErr w:type="gramStart"/>
      <w:r w:rsidR="006A690D" w:rsidRPr="008A385C">
        <w:rPr>
          <w:rFonts w:ascii="News Gothic MT" w:hAnsi="News Gothic MT" w:cs="Arial"/>
          <w:color w:val="000000" w:themeColor="text1"/>
          <w:sz w:val="32"/>
          <w:szCs w:val="32"/>
        </w:rPr>
        <w:t>Let’s</w:t>
      </w:r>
      <w:proofErr w:type="gramEnd"/>
      <w:r w:rsidR="006A690D" w:rsidRPr="008A385C">
        <w:rPr>
          <w:rFonts w:ascii="News Gothic MT" w:hAnsi="News Gothic MT" w:cs="Arial"/>
          <w:color w:val="000000" w:themeColor="text1"/>
          <w:sz w:val="32"/>
          <w:szCs w:val="32"/>
        </w:rPr>
        <w:t xml:space="preserve"> review our theme text</w:t>
      </w:r>
      <w:r w:rsidR="005D6D64" w:rsidRPr="008A385C">
        <w:rPr>
          <w:rFonts w:ascii="News Gothic MT" w:hAnsi="News Gothic MT" w:cs="Arial"/>
          <w:color w:val="000000" w:themeColor="text1"/>
          <w:sz w:val="32"/>
          <w:szCs w:val="32"/>
        </w:rPr>
        <w:t xml:space="preserve"> in </w:t>
      </w:r>
      <w:r w:rsidR="006A690D" w:rsidRPr="008A385C">
        <w:rPr>
          <w:rFonts w:ascii="News Gothic MT" w:hAnsi="News Gothic MT" w:cs="Arial"/>
          <w:color w:val="000000" w:themeColor="text1"/>
          <w:sz w:val="32"/>
          <w:szCs w:val="32"/>
        </w:rPr>
        <w:t>Numbers 20.</w:t>
      </w:r>
      <w:r w:rsidRPr="008A385C">
        <w:rPr>
          <w:rFonts w:ascii="News Gothic MT" w:hAnsi="News Gothic MT" w:cs="Arial"/>
          <w:color w:val="000000" w:themeColor="text1"/>
          <w:sz w:val="32"/>
          <w:szCs w:val="32"/>
        </w:rPr>
        <w:t xml:space="preserve"> </w:t>
      </w:r>
    </w:p>
    <w:p w14:paraId="0F4B2813" w14:textId="77777777" w:rsidR="004118C3" w:rsidRPr="008A385C" w:rsidRDefault="004118C3" w:rsidP="008A385C">
      <w:pPr>
        <w:jc w:val="both"/>
        <w:rPr>
          <w:rFonts w:ascii="News Gothic MT" w:hAnsi="News Gothic MT" w:cs="Arial"/>
          <w:color w:val="000000" w:themeColor="text1"/>
          <w:sz w:val="32"/>
          <w:szCs w:val="32"/>
        </w:rPr>
      </w:pPr>
    </w:p>
    <w:p w14:paraId="514D2B28" w14:textId="5FBD814B" w:rsidR="004118C3" w:rsidRPr="008A385C" w:rsidRDefault="004118C3"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Forty years after the incident at Rephidim</w:t>
      </w:r>
      <w:r w:rsidR="00F179A7" w:rsidRPr="008A385C">
        <w:rPr>
          <w:rFonts w:ascii="News Gothic MT" w:hAnsi="News Gothic MT" w:cs="Arial"/>
          <w:color w:val="000000" w:themeColor="text1"/>
          <w:sz w:val="32"/>
          <w:szCs w:val="32"/>
        </w:rPr>
        <w:t xml:space="preserve"> (Exodus 17)</w:t>
      </w:r>
      <w:r w:rsidRPr="008A385C">
        <w:rPr>
          <w:rFonts w:ascii="News Gothic MT" w:hAnsi="News Gothic MT" w:cs="Arial"/>
          <w:color w:val="000000" w:themeColor="text1"/>
          <w:sz w:val="32"/>
          <w:szCs w:val="32"/>
        </w:rPr>
        <w:t xml:space="preserve"> where God ordered Moses to STRIKE the rock, providing the Israelites with water, Moses again</w:t>
      </w:r>
      <w:r w:rsidR="00E52122" w:rsidRPr="008A385C">
        <w:rPr>
          <w:rFonts w:ascii="News Gothic MT" w:hAnsi="News Gothic MT" w:cs="Arial"/>
          <w:color w:val="000000" w:themeColor="text1"/>
          <w:sz w:val="32"/>
          <w:szCs w:val="32"/>
        </w:rPr>
        <w:t xml:space="preserve"> (Numbers 20)</w:t>
      </w:r>
      <w:r w:rsidRPr="008A385C">
        <w:rPr>
          <w:rFonts w:ascii="News Gothic MT" w:hAnsi="News Gothic MT" w:cs="Arial"/>
          <w:color w:val="000000" w:themeColor="text1"/>
          <w:sz w:val="32"/>
          <w:szCs w:val="32"/>
        </w:rPr>
        <w:t xml:space="preserve"> faced a thirsty people.</w:t>
      </w:r>
    </w:p>
    <w:p w14:paraId="187D7799" w14:textId="77777777" w:rsidR="004118C3" w:rsidRPr="008A385C" w:rsidRDefault="004118C3" w:rsidP="008A385C">
      <w:pPr>
        <w:jc w:val="both"/>
        <w:rPr>
          <w:rFonts w:ascii="News Gothic MT" w:hAnsi="News Gothic MT" w:cs="Arial"/>
          <w:color w:val="000000" w:themeColor="text1"/>
          <w:sz w:val="32"/>
          <w:szCs w:val="32"/>
        </w:rPr>
      </w:pPr>
    </w:p>
    <w:p w14:paraId="2061E8CC" w14:textId="77777777" w:rsidR="004118C3" w:rsidRPr="008A385C" w:rsidRDefault="004118C3"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Bitter accusations were thrown at Moses.</w:t>
      </w:r>
    </w:p>
    <w:p w14:paraId="672CA722" w14:textId="77777777" w:rsidR="004118C3" w:rsidRPr="008A385C" w:rsidRDefault="004118C3" w:rsidP="008A385C">
      <w:pPr>
        <w:jc w:val="both"/>
        <w:rPr>
          <w:rFonts w:ascii="News Gothic MT" w:hAnsi="News Gothic MT" w:cs="Arial"/>
          <w:color w:val="000000" w:themeColor="text1"/>
          <w:sz w:val="32"/>
          <w:szCs w:val="32"/>
        </w:rPr>
      </w:pPr>
    </w:p>
    <w:p w14:paraId="188C8327" w14:textId="32CEAE61" w:rsidR="006A690D" w:rsidRPr="008A385C" w:rsidRDefault="004118C3" w:rsidP="008A385C">
      <w:pPr>
        <w:jc w:val="both"/>
        <w:rPr>
          <w:rFonts w:ascii="News Gothic MT" w:hAnsi="News Gothic MT"/>
          <w:b/>
          <w:bCs/>
          <w:color w:val="000000" w:themeColor="text1"/>
          <w:sz w:val="32"/>
          <w:szCs w:val="32"/>
        </w:rPr>
      </w:pPr>
      <w:r w:rsidRPr="008A385C">
        <w:rPr>
          <w:rFonts w:ascii="News Gothic MT" w:hAnsi="News Gothic MT" w:cs="Arial"/>
          <w:b/>
          <w:bCs/>
          <w:color w:val="000000" w:themeColor="text1"/>
          <w:sz w:val="32"/>
          <w:szCs w:val="32"/>
        </w:rPr>
        <w:t>Numbers 20:3-4: “</w:t>
      </w:r>
      <w:r w:rsidR="006A690D" w:rsidRPr="008A385C">
        <w:rPr>
          <w:rFonts w:ascii="News Gothic MT" w:hAnsi="News Gothic MT"/>
          <w:b/>
          <w:bCs/>
          <w:color w:val="000000" w:themeColor="text1"/>
          <w:sz w:val="32"/>
          <w:szCs w:val="32"/>
        </w:rPr>
        <w:t>The people blamed Moses and said, ‘If only we had died in the Lord’s presence with our brothers! Why have you brought the congregation of the Lord’s people into this wilderness to die, along with all our livestock?’”</w:t>
      </w:r>
      <w:r w:rsidR="006A690D" w:rsidRPr="008A385C">
        <w:rPr>
          <w:rFonts w:ascii="News Gothic MT" w:hAnsi="News Gothic MT"/>
          <w:b/>
          <w:bCs/>
          <w:color w:val="000000" w:themeColor="text1"/>
          <w:sz w:val="32"/>
          <w:szCs w:val="32"/>
          <w:shd w:val="clear" w:color="auto" w:fill="FFFFFF"/>
        </w:rPr>
        <w:t> </w:t>
      </w:r>
    </w:p>
    <w:p w14:paraId="3714B911" w14:textId="61901B00" w:rsidR="004118C3" w:rsidRPr="008A385C" w:rsidRDefault="004118C3" w:rsidP="008A385C">
      <w:pPr>
        <w:jc w:val="both"/>
        <w:rPr>
          <w:rFonts w:ascii="News Gothic MT" w:hAnsi="News Gothic MT" w:cs="Arial"/>
          <w:b/>
          <w:bCs/>
          <w:color w:val="000000" w:themeColor="text1"/>
          <w:sz w:val="32"/>
          <w:szCs w:val="32"/>
        </w:rPr>
      </w:pPr>
    </w:p>
    <w:p w14:paraId="47F204AC" w14:textId="0D753BDD" w:rsidR="004118C3" w:rsidRPr="008A385C" w:rsidRDefault="004118C3" w:rsidP="008A385C">
      <w:pPr>
        <w:jc w:val="both"/>
        <w:rPr>
          <w:rFonts w:ascii="News Gothic MT" w:hAnsi="News Gothic MT"/>
          <w:color w:val="000000" w:themeColor="text1"/>
          <w:sz w:val="32"/>
          <w:szCs w:val="32"/>
        </w:rPr>
      </w:pPr>
      <w:r w:rsidRPr="008A385C">
        <w:rPr>
          <w:rFonts w:ascii="News Gothic MT" w:hAnsi="News Gothic MT" w:cs="Arial"/>
          <w:color w:val="000000" w:themeColor="text1"/>
          <w:sz w:val="32"/>
          <w:szCs w:val="32"/>
        </w:rPr>
        <w:t>Distraught, Moses and Aaron fell on their faces before God, and God gave them these instructions</w:t>
      </w:r>
      <w:r w:rsidR="006A690D" w:rsidRPr="008A385C">
        <w:rPr>
          <w:rFonts w:ascii="News Gothic MT" w:hAnsi="News Gothic MT" w:cs="Arial"/>
          <w:color w:val="000000" w:themeColor="text1"/>
          <w:sz w:val="32"/>
          <w:szCs w:val="32"/>
        </w:rPr>
        <w:t xml:space="preserve"> in </w:t>
      </w:r>
      <w:r w:rsidR="006A690D" w:rsidRPr="008A385C">
        <w:rPr>
          <w:rFonts w:ascii="News Gothic MT" w:hAnsi="News Gothic MT" w:cs="Arial"/>
          <w:b/>
          <w:bCs/>
          <w:color w:val="000000" w:themeColor="text1"/>
          <w:sz w:val="32"/>
          <w:szCs w:val="32"/>
        </w:rPr>
        <w:t>verse 8</w:t>
      </w:r>
      <w:r w:rsidRPr="008A385C">
        <w:rPr>
          <w:rFonts w:ascii="News Gothic MT" w:hAnsi="News Gothic MT" w:cs="Arial"/>
          <w:b/>
          <w:bCs/>
          <w:color w:val="000000" w:themeColor="text1"/>
          <w:sz w:val="32"/>
          <w:szCs w:val="32"/>
        </w:rPr>
        <w:t>. “</w:t>
      </w:r>
      <w:r w:rsidR="006A690D" w:rsidRPr="008A385C">
        <w:rPr>
          <w:rFonts w:ascii="News Gothic MT" w:hAnsi="News Gothic MT"/>
          <w:b/>
          <w:bCs/>
          <w:color w:val="000000" w:themeColor="text1"/>
          <w:sz w:val="32"/>
          <w:szCs w:val="32"/>
          <w:shd w:val="clear" w:color="auto" w:fill="FFFFFF"/>
        </w:rPr>
        <w:t>Take the staff and assemble the entire community. As the people watch, speak to the rock over there, and it will pour out its water.</w:t>
      </w:r>
      <w:r w:rsidRPr="008A385C">
        <w:rPr>
          <w:rFonts w:ascii="News Gothic MT" w:hAnsi="News Gothic MT" w:cs="Arial"/>
          <w:b/>
          <w:bCs/>
          <w:color w:val="000000" w:themeColor="text1"/>
          <w:sz w:val="32"/>
          <w:szCs w:val="32"/>
        </w:rPr>
        <w:t>”</w:t>
      </w:r>
      <w:r w:rsidRPr="008A385C">
        <w:rPr>
          <w:rFonts w:ascii="News Gothic MT" w:hAnsi="News Gothic MT" w:cs="Arial"/>
          <w:color w:val="000000" w:themeColor="text1"/>
          <w:sz w:val="32"/>
          <w:szCs w:val="32"/>
        </w:rPr>
        <w:t xml:space="preserve">  So</w:t>
      </w:r>
      <w:r w:rsidR="00D31032"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 xml:space="preserve"> Moses gathered all Israel around him.</w:t>
      </w:r>
    </w:p>
    <w:p w14:paraId="5BC04FF7" w14:textId="617FF7C7" w:rsidR="004118C3" w:rsidRPr="008A385C" w:rsidRDefault="004118C3"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lastRenderedPageBreak/>
        <w:t xml:space="preserve">As he surveyed the vast multitude of </w:t>
      </w:r>
      <w:r w:rsidR="00A947AF" w:rsidRPr="008A385C">
        <w:rPr>
          <w:rFonts w:ascii="News Gothic MT" w:hAnsi="News Gothic MT" w:cs="Arial"/>
          <w:color w:val="000000" w:themeColor="text1"/>
          <w:sz w:val="32"/>
          <w:szCs w:val="32"/>
        </w:rPr>
        <w:t>grumblers</w:t>
      </w:r>
      <w:r w:rsidR="006A690D" w:rsidRPr="008A385C">
        <w:rPr>
          <w:rFonts w:ascii="News Gothic MT" w:hAnsi="News Gothic MT" w:cs="Arial"/>
          <w:color w:val="000000" w:themeColor="text1"/>
          <w:sz w:val="32"/>
          <w:szCs w:val="32"/>
        </w:rPr>
        <w:t xml:space="preserve"> and groaners</w:t>
      </w:r>
      <w:r w:rsidRPr="008A385C">
        <w:rPr>
          <w:rFonts w:ascii="News Gothic MT" w:hAnsi="News Gothic MT" w:cs="Arial"/>
          <w:color w:val="000000" w:themeColor="text1"/>
          <w:sz w:val="32"/>
          <w:szCs w:val="32"/>
        </w:rPr>
        <w:t>, his anger burned.</w:t>
      </w:r>
      <w:r w:rsidR="00E52122" w:rsidRPr="008A385C">
        <w:rPr>
          <w:rFonts w:ascii="News Gothic MT" w:hAnsi="News Gothic MT" w:cs="Arial"/>
          <w:color w:val="000000" w:themeColor="text1"/>
          <w:sz w:val="32"/>
          <w:szCs w:val="32"/>
        </w:rPr>
        <w:t xml:space="preserve"> He said in </w:t>
      </w:r>
      <w:r w:rsidR="00E52122" w:rsidRPr="008A385C">
        <w:rPr>
          <w:rFonts w:ascii="News Gothic MT" w:hAnsi="News Gothic MT" w:cs="Arial"/>
          <w:b/>
          <w:bCs/>
          <w:color w:val="000000" w:themeColor="text1"/>
          <w:sz w:val="32"/>
          <w:szCs w:val="32"/>
        </w:rPr>
        <w:t>verse 10-</w:t>
      </w:r>
      <w:r w:rsidR="008A385C" w:rsidRPr="008A385C">
        <w:rPr>
          <w:rFonts w:ascii="News Gothic MT" w:hAnsi="News Gothic MT" w:cs="Arial"/>
          <w:b/>
          <w:bCs/>
          <w:color w:val="000000" w:themeColor="text1"/>
          <w:sz w:val="32"/>
          <w:szCs w:val="32"/>
        </w:rPr>
        <w:t>11</w:t>
      </w:r>
      <w:r w:rsidR="008A385C" w:rsidRPr="008A385C">
        <w:rPr>
          <w:rFonts w:ascii="News Gothic MT" w:hAnsi="News Gothic MT" w:cs="Arial"/>
          <w:color w:val="000000" w:themeColor="text1"/>
          <w:sz w:val="32"/>
          <w:szCs w:val="32"/>
        </w:rPr>
        <w:t>, “</w:t>
      </w:r>
      <w:r w:rsidRPr="008A385C">
        <w:rPr>
          <w:rFonts w:ascii="News Gothic MT" w:hAnsi="News Gothic MT" w:cs="Arial"/>
          <w:b/>
          <w:bCs/>
          <w:color w:val="000000" w:themeColor="text1"/>
          <w:sz w:val="32"/>
          <w:szCs w:val="32"/>
        </w:rPr>
        <w:t>‘Listen, you rebels, must we bring you water out of this rock?’ Then Moses raised his arm and STRUCK the rock twice with his staff.  Water gushed out, and the assembly and their livestock drank.”</w:t>
      </w:r>
      <w:r w:rsidRPr="008A385C">
        <w:rPr>
          <w:rFonts w:ascii="News Gothic MT" w:hAnsi="News Gothic MT" w:cs="Arial"/>
          <w:color w:val="000000" w:themeColor="text1"/>
          <w:sz w:val="32"/>
          <w:szCs w:val="32"/>
        </w:rPr>
        <w:t xml:space="preserve">  Again, another</w:t>
      </w:r>
      <w:r w:rsidR="00E52122" w:rsidRPr="008A385C">
        <w:rPr>
          <w:rFonts w:ascii="News Gothic MT" w:hAnsi="News Gothic MT" w:cs="Arial"/>
          <w:color w:val="000000" w:themeColor="text1"/>
          <w:sz w:val="32"/>
          <w:szCs w:val="32"/>
        </w:rPr>
        <w:t xml:space="preserve"> water</w:t>
      </w:r>
      <w:r w:rsidRPr="008A385C">
        <w:rPr>
          <w:rFonts w:ascii="News Gothic MT" w:hAnsi="News Gothic MT" w:cs="Arial"/>
          <w:color w:val="000000" w:themeColor="text1"/>
          <w:sz w:val="32"/>
          <w:szCs w:val="32"/>
        </w:rPr>
        <w:t xml:space="preserve"> miracle</w:t>
      </w:r>
      <w:r w:rsidR="00E52122" w:rsidRPr="008A385C">
        <w:rPr>
          <w:rFonts w:ascii="News Gothic MT" w:hAnsi="News Gothic MT" w:cs="Arial"/>
          <w:color w:val="000000" w:themeColor="text1"/>
          <w:sz w:val="32"/>
          <w:szCs w:val="32"/>
        </w:rPr>
        <w:t xml:space="preserve"> 40 years later</w:t>
      </w:r>
      <w:r w:rsidRPr="008A385C">
        <w:rPr>
          <w:rFonts w:ascii="News Gothic MT" w:hAnsi="News Gothic MT" w:cs="Arial"/>
          <w:color w:val="000000" w:themeColor="text1"/>
          <w:sz w:val="32"/>
          <w:szCs w:val="32"/>
        </w:rPr>
        <w:t xml:space="preserve">.  Cool, clear water gushed forth, and every one of the million-plus people and animals drank their fill. </w:t>
      </w:r>
    </w:p>
    <w:p w14:paraId="7BC8B08F" w14:textId="77777777" w:rsidR="004118C3" w:rsidRPr="008A385C" w:rsidRDefault="004118C3" w:rsidP="008A385C">
      <w:pPr>
        <w:jc w:val="both"/>
        <w:rPr>
          <w:rFonts w:ascii="News Gothic MT" w:hAnsi="News Gothic MT" w:cs="Arial"/>
          <w:color w:val="000000" w:themeColor="text1"/>
          <w:sz w:val="32"/>
          <w:szCs w:val="32"/>
        </w:rPr>
      </w:pPr>
    </w:p>
    <w:p w14:paraId="7BF07538" w14:textId="77777777" w:rsidR="004118C3" w:rsidRPr="008A385C" w:rsidRDefault="004118C3"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What a huge success! Right?</w:t>
      </w:r>
    </w:p>
    <w:p w14:paraId="3F25A69B" w14:textId="77777777" w:rsidR="004118C3" w:rsidRPr="008A385C" w:rsidRDefault="004118C3" w:rsidP="008A385C">
      <w:pPr>
        <w:jc w:val="both"/>
        <w:rPr>
          <w:rFonts w:ascii="News Gothic MT" w:hAnsi="News Gothic MT" w:cs="Arial"/>
          <w:color w:val="000000" w:themeColor="text1"/>
          <w:sz w:val="32"/>
          <w:szCs w:val="32"/>
        </w:rPr>
      </w:pPr>
    </w:p>
    <w:p w14:paraId="5D2A6B7D" w14:textId="2D91C592" w:rsidR="004118C3" w:rsidRPr="008A385C" w:rsidRDefault="004118C3"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Moses and Aaron no doubt embraced </w:t>
      </w:r>
      <w:r w:rsidR="00E57574" w:rsidRPr="008A385C">
        <w:rPr>
          <w:rFonts w:ascii="News Gothic MT" w:hAnsi="News Gothic MT" w:cs="Arial"/>
          <w:color w:val="000000" w:themeColor="text1"/>
          <w:sz w:val="32"/>
          <w:szCs w:val="32"/>
        </w:rPr>
        <w:t>each other,</w:t>
      </w:r>
      <w:r w:rsidRPr="008A385C">
        <w:rPr>
          <w:rFonts w:ascii="News Gothic MT" w:hAnsi="News Gothic MT" w:cs="Arial"/>
          <w:color w:val="000000" w:themeColor="text1"/>
          <w:sz w:val="32"/>
          <w:szCs w:val="32"/>
        </w:rPr>
        <w:t xml:space="preserve"> and a thunderous roar rolled across the multitude. Moses was again the hero.  Through him God met the need</w:t>
      </w:r>
      <w:r w:rsidR="00601B99" w:rsidRPr="008A385C">
        <w:rPr>
          <w:rFonts w:ascii="News Gothic MT" w:hAnsi="News Gothic MT" w:cs="Arial"/>
          <w:color w:val="000000" w:themeColor="text1"/>
          <w:sz w:val="32"/>
          <w:szCs w:val="32"/>
        </w:rPr>
        <w:t>s</w:t>
      </w:r>
      <w:r w:rsidRPr="008A385C">
        <w:rPr>
          <w:rFonts w:ascii="News Gothic MT" w:hAnsi="News Gothic MT" w:cs="Arial"/>
          <w:color w:val="000000" w:themeColor="text1"/>
          <w:sz w:val="32"/>
          <w:szCs w:val="32"/>
        </w:rPr>
        <w:t xml:space="preserve"> of the people.  Israel was miraculously preserved and refreshed.  And they gave glory where it belonged—to God.  It was another success of Moses’ great life.</w:t>
      </w:r>
      <w:r w:rsidR="00E52122" w:rsidRPr="008A385C">
        <w:rPr>
          <w:rFonts w:ascii="News Gothic MT" w:hAnsi="News Gothic MT" w:cs="Arial"/>
          <w:color w:val="000000" w:themeColor="text1"/>
          <w:sz w:val="32"/>
          <w:szCs w:val="32"/>
        </w:rPr>
        <w:t xml:space="preserve"> Another trophy in his case.</w:t>
      </w:r>
    </w:p>
    <w:p w14:paraId="3F6A78E5" w14:textId="77777777" w:rsidR="004118C3" w:rsidRPr="008A385C" w:rsidRDefault="004118C3" w:rsidP="008A385C">
      <w:pPr>
        <w:jc w:val="both"/>
        <w:rPr>
          <w:rFonts w:ascii="News Gothic MT" w:hAnsi="News Gothic MT" w:cs="Arial"/>
          <w:color w:val="000000" w:themeColor="text1"/>
          <w:sz w:val="32"/>
          <w:szCs w:val="32"/>
        </w:rPr>
      </w:pPr>
    </w:p>
    <w:p w14:paraId="72ACC4E7" w14:textId="77777777" w:rsidR="004118C3" w:rsidRPr="008A385C" w:rsidRDefault="004118C3"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But that was earth’s point of view!</w:t>
      </w:r>
    </w:p>
    <w:p w14:paraId="690AB858" w14:textId="77777777" w:rsidR="004118C3" w:rsidRPr="008A385C" w:rsidRDefault="004118C3" w:rsidP="008A385C">
      <w:pPr>
        <w:jc w:val="both"/>
        <w:rPr>
          <w:rFonts w:ascii="News Gothic MT" w:hAnsi="News Gothic MT" w:cs="Arial"/>
          <w:color w:val="000000" w:themeColor="text1"/>
          <w:sz w:val="32"/>
          <w:szCs w:val="32"/>
        </w:rPr>
      </w:pPr>
    </w:p>
    <w:p w14:paraId="77620437" w14:textId="77777777" w:rsidR="00E52122" w:rsidRPr="008A385C" w:rsidRDefault="004118C3"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From heaven’s perspective Moses had sadly failed.  In his fury Moses had disregarded God’s direction to SPEAK to the rock, and instead had STRUCK it twice.  His tragic failure was of such proportion he </w:t>
      </w:r>
      <w:proofErr w:type="gramStart"/>
      <w:r w:rsidRPr="008A385C">
        <w:rPr>
          <w:rFonts w:ascii="News Gothic MT" w:hAnsi="News Gothic MT" w:cs="Arial"/>
          <w:color w:val="000000" w:themeColor="text1"/>
          <w:sz w:val="32"/>
          <w:szCs w:val="32"/>
        </w:rPr>
        <w:t>wouldn’t</w:t>
      </w:r>
      <w:proofErr w:type="gramEnd"/>
      <w:r w:rsidRPr="008A385C">
        <w:rPr>
          <w:rFonts w:ascii="News Gothic MT" w:hAnsi="News Gothic MT" w:cs="Arial"/>
          <w:color w:val="000000" w:themeColor="text1"/>
          <w:sz w:val="32"/>
          <w:szCs w:val="32"/>
        </w:rPr>
        <w:t xml:space="preserve"> fulfill his life’s dream of leading Israel in the promised land.  God said</w:t>
      </w:r>
      <w:r w:rsidR="00E52122" w:rsidRPr="008A385C">
        <w:rPr>
          <w:rFonts w:ascii="News Gothic MT" w:hAnsi="News Gothic MT" w:cs="Arial"/>
          <w:color w:val="000000" w:themeColor="text1"/>
          <w:sz w:val="32"/>
          <w:szCs w:val="32"/>
        </w:rPr>
        <w:t xml:space="preserve"> in </w:t>
      </w:r>
      <w:r w:rsidR="00E52122" w:rsidRPr="008A385C">
        <w:rPr>
          <w:rFonts w:ascii="News Gothic MT" w:hAnsi="News Gothic MT" w:cs="Arial"/>
          <w:b/>
          <w:bCs/>
          <w:color w:val="000000" w:themeColor="text1"/>
          <w:sz w:val="32"/>
          <w:szCs w:val="32"/>
        </w:rPr>
        <w:t>verse 12</w:t>
      </w:r>
      <w:r w:rsidRPr="008A385C">
        <w:rPr>
          <w:rFonts w:ascii="News Gothic MT" w:hAnsi="News Gothic MT" w:cs="Arial"/>
          <w:b/>
          <w:bCs/>
          <w:color w:val="000000" w:themeColor="text1"/>
          <w:sz w:val="32"/>
          <w:szCs w:val="32"/>
        </w:rPr>
        <w:t xml:space="preserve">, “Because you didn’t trust me enough to honor me as holy in the sight of the Israelites, you won’t bring this community into the land I </w:t>
      </w:r>
      <w:r w:rsidR="00601B99" w:rsidRPr="008A385C">
        <w:rPr>
          <w:rFonts w:ascii="News Gothic MT" w:hAnsi="News Gothic MT" w:cs="Arial"/>
          <w:b/>
          <w:bCs/>
          <w:color w:val="000000" w:themeColor="text1"/>
          <w:sz w:val="32"/>
          <w:szCs w:val="32"/>
        </w:rPr>
        <w:t>promised</w:t>
      </w:r>
      <w:r w:rsidRPr="008A385C">
        <w:rPr>
          <w:rFonts w:ascii="News Gothic MT" w:hAnsi="News Gothic MT" w:cs="Arial"/>
          <w:b/>
          <w:bCs/>
          <w:color w:val="000000" w:themeColor="text1"/>
          <w:sz w:val="32"/>
          <w:szCs w:val="32"/>
        </w:rPr>
        <w:t xml:space="preserve"> them.”</w:t>
      </w:r>
      <w:r w:rsidRPr="008A385C">
        <w:rPr>
          <w:rFonts w:ascii="News Gothic MT" w:hAnsi="News Gothic MT" w:cs="Arial"/>
          <w:color w:val="000000" w:themeColor="text1"/>
          <w:sz w:val="32"/>
          <w:szCs w:val="32"/>
        </w:rPr>
        <w:t xml:space="preserve"> </w:t>
      </w:r>
    </w:p>
    <w:p w14:paraId="2AA12C96" w14:textId="77777777" w:rsidR="00E52122" w:rsidRPr="008A385C" w:rsidRDefault="00E52122" w:rsidP="008A385C">
      <w:pPr>
        <w:jc w:val="both"/>
        <w:rPr>
          <w:rFonts w:ascii="News Gothic MT" w:hAnsi="News Gothic MT" w:cs="Arial"/>
          <w:color w:val="000000" w:themeColor="text1"/>
          <w:sz w:val="32"/>
          <w:szCs w:val="32"/>
        </w:rPr>
      </w:pPr>
    </w:p>
    <w:p w14:paraId="5B4EED7F" w14:textId="06489C4F" w:rsidR="004118C3" w:rsidRPr="008A385C" w:rsidRDefault="004118C3"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In other words, “Moses, you weren’t faithful.”</w:t>
      </w:r>
    </w:p>
    <w:p w14:paraId="775D537D" w14:textId="5258D5B9" w:rsidR="00F179A7" w:rsidRPr="008A385C" w:rsidRDefault="00F179A7" w:rsidP="008A385C">
      <w:pPr>
        <w:jc w:val="both"/>
        <w:rPr>
          <w:rFonts w:ascii="News Gothic MT" w:hAnsi="News Gothic MT" w:cs="Arial"/>
          <w:color w:val="000000" w:themeColor="text1"/>
          <w:sz w:val="32"/>
          <w:szCs w:val="32"/>
        </w:rPr>
      </w:pPr>
    </w:p>
    <w:p w14:paraId="350C0907" w14:textId="1C129B32" w:rsidR="00F179A7" w:rsidRPr="008A385C" w:rsidRDefault="00F179A7"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Why was </w:t>
      </w:r>
      <w:r w:rsidR="003278AB" w:rsidRPr="008A385C">
        <w:rPr>
          <w:rFonts w:ascii="News Gothic MT" w:hAnsi="News Gothic MT" w:cs="Arial"/>
          <w:color w:val="000000" w:themeColor="text1"/>
          <w:sz w:val="32"/>
          <w:szCs w:val="32"/>
        </w:rPr>
        <w:t>Moses’</w:t>
      </w:r>
      <w:r w:rsidRPr="008A385C">
        <w:rPr>
          <w:rFonts w:ascii="News Gothic MT" w:hAnsi="News Gothic MT" w:cs="Arial"/>
          <w:color w:val="000000" w:themeColor="text1"/>
          <w:sz w:val="32"/>
          <w:szCs w:val="32"/>
        </w:rPr>
        <w:t xml:space="preserve"> </w:t>
      </w:r>
      <w:r w:rsidR="001644FC" w:rsidRPr="008A385C">
        <w:rPr>
          <w:rFonts w:ascii="News Gothic MT" w:hAnsi="News Gothic MT" w:cs="Arial"/>
          <w:color w:val="000000" w:themeColor="text1"/>
          <w:sz w:val="32"/>
          <w:szCs w:val="32"/>
        </w:rPr>
        <w:t>unfaithfulness</w:t>
      </w:r>
      <w:r w:rsidRPr="008A385C">
        <w:rPr>
          <w:rFonts w:ascii="News Gothic MT" w:hAnsi="News Gothic MT" w:cs="Arial"/>
          <w:color w:val="000000" w:themeColor="text1"/>
          <w:sz w:val="32"/>
          <w:szCs w:val="32"/>
        </w:rPr>
        <w:t xml:space="preserve"> so significant that it cost him the promised land?  The reason is that the rock typifies Christ</w:t>
      </w:r>
      <w:r w:rsidR="001C5934" w:rsidRPr="008A385C">
        <w:rPr>
          <w:rFonts w:ascii="News Gothic MT" w:hAnsi="News Gothic MT" w:cs="Arial"/>
          <w:color w:val="000000" w:themeColor="text1"/>
          <w:sz w:val="32"/>
          <w:szCs w:val="32"/>
        </w:rPr>
        <w:t xml:space="preserve"> </w:t>
      </w:r>
      <w:r w:rsidR="001C5934" w:rsidRPr="008A385C">
        <w:rPr>
          <w:rFonts w:ascii="News Gothic MT" w:hAnsi="News Gothic MT" w:cs="Arial"/>
          <w:color w:val="000000" w:themeColor="text1"/>
          <w:sz w:val="32"/>
          <w:szCs w:val="32"/>
        </w:rPr>
        <w:lastRenderedPageBreak/>
        <w:t>(1 Corinthians 10:4)</w:t>
      </w:r>
      <w:r w:rsidRPr="008A385C">
        <w:rPr>
          <w:rFonts w:ascii="News Gothic MT" w:hAnsi="News Gothic MT" w:cs="Arial"/>
          <w:color w:val="000000" w:themeColor="text1"/>
          <w:sz w:val="32"/>
          <w:szCs w:val="32"/>
        </w:rPr>
        <w:t>.  And by striking the rock, Moses was spoiling the picture of Christ!  The first smiting of the rock</w:t>
      </w:r>
      <w:r w:rsidR="003278AB"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 xml:space="preserve"> 40 years before</w:t>
      </w:r>
      <w:r w:rsidR="003278AB"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 xml:space="preserve"> pointed to the crucifixion of Jesus.  By striking the rock again, Moses was crucifying Christ a second time!  </w:t>
      </w:r>
      <w:proofErr w:type="gramStart"/>
      <w:r w:rsidRPr="008A385C">
        <w:rPr>
          <w:rFonts w:ascii="News Gothic MT" w:hAnsi="News Gothic MT" w:cs="Arial"/>
          <w:color w:val="000000" w:themeColor="text1"/>
          <w:sz w:val="32"/>
          <w:szCs w:val="32"/>
        </w:rPr>
        <w:t>That’s</w:t>
      </w:r>
      <w:proofErr w:type="gramEnd"/>
      <w:r w:rsidRPr="008A385C">
        <w:rPr>
          <w:rFonts w:ascii="News Gothic MT" w:hAnsi="News Gothic MT" w:cs="Arial"/>
          <w:color w:val="000000" w:themeColor="text1"/>
          <w:sz w:val="32"/>
          <w:szCs w:val="32"/>
        </w:rPr>
        <w:t xml:space="preserve"> why the Lord told him this time to speak to the rock, not strike it.</w:t>
      </w:r>
    </w:p>
    <w:p w14:paraId="020140A6" w14:textId="0519C386" w:rsidR="003278AB" w:rsidRPr="008A385C" w:rsidRDefault="003278AB" w:rsidP="008A385C">
      <w:pPr>
        <w:jc w:val="both"/>
        <w:rPr>
          <w:rFonts w:ascii="News Gothic MT" w:hAnsi="News Gothic MT" w:cs="Arial"/>
          <w:color w:val="000000" w:themeColor="text1"/>
          <w:sz w:val="32"/>
          <w:szCs w:val="32"/>
        </w:rPr>
      </w:pPr>
    </w:p>
    <w:p w14:paraId="486EAD65" w14:textId="04383E94" w:rsidR="003278AB" w:rsidRPr="008A385C" w:rsidRDefault="003278AB"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Believer, Jesus’ one sacrifice on the cross is perfectly perfect and completely complete.  </w:t>
      </w:r>
      <w:proofErr w:type="gramStart"/>
      <w:r w:rsidRPr="008A385C">
        <w:rPr>
          <w:rFonts w:ascii="News Gothic MT" w:hAnsi="News Gothic MT" w:cs="Arial"/>
          <w:color w:val="000000" w:themeColor="text1"/>
          <w:sz w:val="32"/>
          <w:szCs w:val="32"/>
        </w:rPr>
        <w:t>There’s</w:t>
      </w:r>
      <w:proofErr w:type="gramEnd"/>
      <w:r w:rsidRPr="008A385C">
        <w:rPr>
          <w:rFonts w:ascii="News Gothic MT" w:hAnsi="News Gothic MT" w:cs="Arial"/>
          <w:color w:val="000000" w:themeColor="text1"/>
          <w:sz w:val="32"/>
          <w:szCs w:val="32"/>
        </w:rPr>
        <w:t xml:space="preserve"> no need to strike the Rock again. Just speak to the Rock.  You speak to the Rock by agreeing with and speaking God’s Word.</w:t>
      </w:r>
      <w:r w:rsidR="001C5934" w:rsidRPr="008A385C">
        <w:rPr>
          <w:rFonts w:ascii="News Gothic MT" w:hAnsi="News Gothic MT" w:cs="Arial"/>
          <w:color w:val="000000" w:themeColor="text1"/>
          <w:sz w:val="32"/>
          <w:szCs w:val="32"/>
        </w:rPr>
        <w:t xml:space="preserve">  Jesus is the supplier of all our needs.  The waters that flowed from the rock typify all that we need in life, be it health, prosperity, a better relationship with a loved one, a new job, a new house…</w:t>
      </w:r>
      <w:r w:rsidR="00A038E4" w:rsidRPr="008A385C">
        <w:rPr>
          <w:rFonts w:ascii="News Gothic MT" w:hAnsi="News Gothic MT" w:cs="Arial"/>
          <w:color w:val="000000" w:themeColor="text1"/>
          <w:sz w:val="32"/>
          <w:szCs w:val="32"/>
        </w:rPr>
        <w:t xml:space="preserve"> w</w:t>
      </w:r>
      <w:r w:rsidR="001C5934" w:rsidRPr="008A385C">
        <w:rPr>
          <w:rFonts w:ascii="News Gothic MT" w:hAnsi="News Gothic MT" w:cs="Arial"/>
          <w:color w:val="000000" w:themeColor="text1"/>
          <w:sz w:val="32"/>
          <w:szCs w:val="32"/>
        </w:rPr>
        <w:t>hatever we need flows from Jesus our Rock.</w:t>
      </w:r>
    </w:p>
    <w:p w14:paraId="7CC55D33" w14:textId="3A955887" w:rsidR="00E52122" w:rsidRPr="008A385C" w:rsidRDefault="00E52122" w:rsidP="008A385C">
      <w:pPr>
        <w:jc w:val="both"/>
        <w:rPr>
          <w:rFonts w:ascii="News Gothic MT" w:hAnsi="News Gothic MT" w:cs="Arial"/>
          <w:color w:val="000000" w:themeColor="text1"/>
          <w:sz w:val="32"/>
          <w:szCs w:val="32"/>
        </w:rPr>
      </w:pPr>
    </w:p>
    <w:p w14:paraId="0E71F535" w14:textId="0D3749BC" w:rsidR="00E52122" w:rsidRPr="008A385C" w:rsidRDefault="00E52122"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In 2020 </w:t>
      </w:r>
      <w:proofErr w:type="gramStart"/>
      <w:r w:rsidRPr="008A385C">
        <w:rPr>
          <w:rFonts w:ascii="News Gothic MT" w:hAnsi="News Gothic MT" w:cs="Arial"/>
          <w:color w:val="000000" w:themeColor="text1"/>
          <w:sz w:val="32"/>
          <w:szCs w:val="32"/>
        </w:rPr>
        <w:t>don’t</w:t>
      </w:r>
      <w:proofErr w:type="gramEnd"/>
      <w:r w:rsidRPr="008A385C">
        <w:rPr>
          <w:rFonts w:ascii="News Gothic MT" w:hAnsi="News Gothic MT" w:cs="Arial"/>
          <w:color w:val="000000" w:themeColor="text1"/>
          <w:sz w:val="32"/>
          <w:szCs w:val="32"/>
        </w:rPr>
        <w:t xml:space="preserve"> strike…only speak…and all that you need will flow in abundance!</w:t>
      </w:r>
    </w:p>
    <w:p w14:paraId="3ADD625B" w14:textId="77777777" w:rsidR="00F179A7" w:rsidRPr="008A385C" w:rsidRDefault="00F179A7" w:rsidP="008A385C">
      <w:pPr>
        <w:jc w:val="both"/>
        <w:rPr>
          <w:rFonts w:ascii="News Gothic MT" w:hAnsi="News Gothic MT" w:cs="Arial"/>
          <w:color w:val="000000" w:themeColor="text1"/>
          <w:sz w:val="32"/>
          <w:szCs w:val="32"/>
        </w:rPr>
      </w:pPr>
    </w:p>
    <w:p w14:paraId="7AD33257" w14:textId="6687F363" w:rsidR="004118C3" w:rsidRPr="008A385C" w:rsidRDefault="00613794"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But </w:t>
      </w:r>
      <w:proofErr w:type="gramStart"/>
      <w:r w:rsidR="00F8316C" w:rsidRPr="008A385C">
        <w:rPr>
          <w:rFonts w:ascii="News Gothic MT" w:hAnsi="News Gothic MT" w:cs="Arial"/>
          <w:color w:val="000000" w:themeColor="text1"/>
          <w:sz w:val="32"/>
          <w:szCs w:val="32"/>
        </w:rPr>
        <w:t>there’s</w:t>
      </w:r>
      <w:proofErr w:type="gramEnd"/>
      <w:r w:rsidR="00F8316C" w:rsidRPr="008A385C">
        <w:rPr>
          <w:rFonts w:ascii="News Gothic MT" w:hAnsi="News Gothic MT" w:cs="Arial"/>
          <w:color w:val="000000" w:themeColor="text1"/>
          <w:sz w:val="32"/>
          <w:szCs w:val="32"/>
        </w:rPr>
        <w:t xml:space="preserve"> a</w:t>
      </w:r>
      <w:r w:rsidR="004118C3" w:rsidRPr="008A385C">
        <w:rPr>
          <w:rFonts w:ascii="News Gothic MT" w:hAnsi="News Gothic MT" w:cs="Arial"/>
          <w:color w:val="000000" w:themeColor="text1"/>
          <w:sz w:val="32"/>
          <w:szCs w:val="32"/>
        </w:rPr>
        <w:t xml:space="preserve"> lesson from the life of Moses </w:t>
      </w:r>
      <w:r w:rsidR="00F8316C" w:rsidRPr="008A385C">
        <w:rPr>
          <w:rFonts w:ascii="News Gothic MT" w:hAnsi="News Gothic MT" w:cs="Arial"/>
          <w:color w:val="000000" w:themeColor="text1"/>
          <w:sz w:val="32"/>
          <w:szCs w:val="32"/>
        </w:rPr>
        <w:t xml:space="preserve">that </w:t>
      </w:r>
      <w:r w:rsidR="00A947AF" w:rsidRPr="008A385C">
        <w:rPr>
          <w:rFonts w:ascii="News Gothic MT" w:hAnsi="News Gothic MT" w:cs="Arial"/>
          <w:color w:val="000000" w:themeColor="text1"/>
          <w:sz w:val="32"/>
          <w:szCs w:val="32"/>
        </w:rPr>
        <w:t>teaches us</w:t>
      </w:r>
      <w:r w:rsidR="004118C3" w:rsidRPr="008A385C">
        <w:rPr>
          <w:rFonts w:ascii="News Gothic MT" w:hAnsi="News Gothic MT" w:cs="Arial"/>
          <w:color w:val="000000" w:themeColor="text1"/>
          <w:sz w:val="32"/>
          <w:szCs w:val="32"/>
        </w:rPr>
        <w:t xml:space="preserve"> that one can be regarded as hugely successful in </w:t>
      </w:r>
      <w:r w:rsidR="00D31032" w:rsidRPr="008A385C">
        <w:rPr>
          <w:rFonts w:ascii="News Gothic MT" w:hAnsi="News Gothic MT" w:cs="Arial"/>
          <w:color w:val="000000" w:themeColor="text1"/>
          <w:sz w:val="32"/>
          <w:szCs w:val="32"/>
        </w:rPr>
        <w:t>life</w:t>
      </w:r>
      <w:r w:rsidR="004118C3" w:rsidRPr="008A385C">
        <w:rPr>
          <w:rFonts w:ascii="News Gothic MT" w:hAnsi="News Gothic MT" w:cs="Arial"/>
          <w:color w:val="000000" w:themeColor="text1"/>
          <w:sz w:val="32"/>
          <w:szCs w:val="32"/>
        </w:rPr>
        <w:t xml:space="preserve">…and yet be a </w:t>
      </w:r>
      <w:r w:rsidR="00F8316C" w:rsidRPr="008A385C">
        <w:rPr>
          <w:rFonts w:ascii="News Gothic MT" w:hAnsi="News Gothic MT" w:cs="Arial"/>
          <w:color w:val="000000" w:themeColor="text1"/>
          <w:sz w:val="32"/>
          <w:szCs w:val="32"/>
        </w:rPr>
        <w:t xml:space="preserve">total </w:t>
      </w:r>
      <w:r w:rsidR="004118C3" w:rsidRPr="008A385C">
        <w:rPr>
          <w:rFonts w:ascii="News Gothic MT" w:hAnsi="News Gothic MT" w:cs="Arial"/>
          <w:color w:val="000000" w:themeColor="text1"/>
          <w:sz w:val="32"/>
          <w:szCs w:val="32"/>
        </w:rPr>
        <w:t>failure.</w:t>
      </w:r>
      <w:r w:rsidR="00A947AF" w:rsidRPr="008A385C">
        <w:rPr>
          <w:rFonts w:ascii="News Gothic MT" w:hAnsi="News Gothic MT" w:cs="Arial"/>
          <w:color w:val="000000" w:themeColor="text1"/>
          <w:sz w:val="32"/>
          <w:szCs w:val="32"/>
        </w:rPr>
        <w:t xml:space="preserve">  Heaven’s perspective is drastically different from earth’s point of view.</w:t>
      </w:r>
    </w:p>
    <w:p w14:paraId="133F3C5A" w14:textId="77777777" w:rsidR="004118C3" w:rsidRPr="008A385C" w:rsidRDefault="004118C3" w:rsidP="008A385C">
      <w:pPr>
        <w:jc w:val="both"/>
        <w:rPr>
          <w:rFonts w:ascii="News Gothic MT" w:hAnsi="News Gothic MT" w:cs="Arial"/>
          <w:color w:val="000000" w:themeColor="text1"/>
          <w:sz w:val="32"/>
          <w:szCs w:val="32"/>
        </w:rPr>
      </w:pPr>
    </w:p>
    <w:p w14:paraId="7BFB0F33" w14:textId="127F2EF0" w:rsidR="004118C3" w:rsidRPr="008A385C" w:rsidRDefault="004118C3" w:rsidP="008A385C">
      <w:pPr>
        <w:jc w:val="both"/>
        <w:rPr>
          <w:rFonts w:ascii="News Gothic MT" w:hAnsi="News Gothic MT" w:cs="Arial"/>
          <w:color w:val="000000" w:themeColor="text1"/>
          <w:sz w:val="32"/>
          <w:szCs w:val="32"/>
        </w:rPr>
      </w:pPr>
      <w:proofErr w:type="gramStart"/>
      <w:r w:rsidRPr="008A385C">
        <w:rPr>
          <w:rFonts w:ascii="News Gothic MT" w:hAnsi="News Gothic MT" w:cs="Arial"/>
          <w:color w:val="000000" w:themeColor="text1"/>
          <w:sz w:val="32"/>
          <w:szCs w:val="32"/>
        </w:rPr>
        <w:t>It’s</w:t>
      </w:r>
      <w:proofErr w:type="gramEnd"/>
      <w:r w:rsidRPr="008A385C">
        <w:rPr>
          <w:rFonts w:ascii="News Gothic MT" w:hAnsi="News Gothic MT" w:cs="Arial"/>
          <w:color w:val="000000" w:themeColor="text1"/>
          <w:sz w:val="32"/>
          <w:szCs w:val="32"/>
        </w:rPr>
        <w:t xml:space="preserve"> possible to give people exactly what they need</w:t>
      </w:r>
      <w:r w:rsidR="00A947AF" w:rsidRPr="008A385C">
        <w:rPr>
          <w:rFonts w:ascii="News Gothic MT" w:hAnsi="News Gothic MT" w:cs="Arial"/>
          <w:color w:val="000000" w:themeColor="text1"/>
          <w:sz w:val="32"/>
          <w:szCs w:val="32"/>
        </w:rPr>
        <w:t>,</w:t>
      </w:r>
      <w:r w:rsidR="00D31032" w:rsidRPr="008A385C">
        <w:rPr>
          <w:rFonts w:ascii="News Gothic MT" w:hAnsi="News Gothic MT" w:cs="Arial"/>
          <w:color w:val="000000" w:themeColor="text1"/>
          <w:sz w:val="32"/>
          <w:szCs w:val="32"/>
        </w:rPr>
        <w:t xml:space="preserve"> </w:t>
      </w:r>
      <w:r w:rsidRPr="008A385C">
        <w:rPr>
          <w:rFonts w:ascii="News Gothic MT" w:hAnsi="News Gothic MT" w:cs="Arial"/>
          <w:color w:val="000000" w:themeColor="text1"/>
          <w:sz w:val="32"/>
          <w:szCs w:val="32"/>
        </w:rPr>
        <w:t xml:space="preserve">and yet be a failure.  </w:t>
      </w:r>
      <w:proofErr w:type="gramStart"/>
      <w:r w:rsidRPr="008A385C">
        <w:rPr>
          <w:rFonts w:ascii="News Gothic MT" w:hAnsi="News Gothic MT" w:cs="Arial"/>
          <w:color w:val="000000" w:themeColor="text1"/>
          <w:sz w:val="32"/>
          <w:szCs w:val="32"/>
        </w:rPr>
        <w:t>It</w:t>
      </w:r>
      <w:r w:rsidR="00601B99"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s</w:t>
      </w:r>
      <w:proofErr w:type="gramEnd"/>
      <w:r w:rsidRPr="008A385C">
        <w:rPr>
          <w:rFonts w:ascii="News Gothic MT" w:hAnsi="News Gothic MT" w:cs="Arial"/>
          <w:color w:val="000000" w:themeColor="text1"/>
          <w:sz w:val="32"/>
          <w:szCs w:val="32"/>
        </w:rPr>
        <w:t xml:space="preserve"> possible to be held up as a great success and to receive the accolades of people</w:t>
      </w:r>
      <w:r w:rsidR="00A947AF" w:rsidRPr="008A385C">
        <w:rPr>
          <w:rFonts w:ascii="News Gothic MT" w:hAnsi="News Gothic MT" w:cs="Arial"/>
          <w:color w:val="000000" w:themeColor="text1"/>
          <w:sz w:val="32"/>
          <w:szCs w:val="32"/>
        </w:rPr>
        <w:t xml:space="preserve">, </w:t>
      </w:r>
      <w:r w:rsidRPr="008A385C">
        <w:rPr>
          <w:rFonts w:ascii="News Gothic MT" w:hAnsi="News Gothic MT" w:cs="Arial"/>
          <w:color w:val="000000" w:themeColor="text1"/>
          <w:sz w:val="32"/>
          <w:szCs w:val="32"/>
        </w:rPr>
        <w:t>and</w:t>
      </w:r>
      <w:r w:rsidR="00A947AF" w:rsidRPr="008A385C">
        <w:rPr>
          <w:rFonts w:ascii="News Gothic MT" w:hAnsi="News Gothic MT" w:cs="Arial"/>
          <w:color w:val="000000" w:themeColor="text1"/>
          <w:sz w:val="32"/>
          <w:szCs w:val="32"/>
        </w:rPr>
        <w:t xml:space="preserve"> yet</w:t>
      </w:r>
      <w:r w:rsidRPr="008A385C">
        <w:rPr>
          <w:rFonts w:ascii="News Gothic MT" w:hAnsi="News Gothic MT" w:cs="Arial"/>
          <w:color w:val="000000" w:themeColor="text1"/>
          <w:sz w:val="32"/>
          <w:szCs w:val="32"/>
        </w:rPr>
        <w:t xml:space="preserve"> be a failure.</w:t>
      </w:r>
      <w:r w:rsidR="00902DA5" w:rsidRPr="008A385C">
        <w:rPr>
          <w:rFonts w:ascii="News Gothic MT" w:hAnsi="News Gothic MT" w:cs="Arial"/>
          <w:color w:val="000000" w:themeColor="text1"/>
          <w:sz w:val="32"/>
          <w:szCs w:val="32"/>
        </w:rPr>
        <w:t xml:space="preserve"> </w:t>
      </w:r>
      <w:proofErr w:type="gramStart"/>
      <w:r w:rsidR="00902DA5" w:rsidRPr="008A385C">
        <w:rPr>
          <w:rFonts w:ascii="News Gothic MT" w:hAnsi="News Gothic MT" w:cs="Arial"/>
          <w:color w:val="000000" w:themeColor="text1"/>
          <w:sz w:val="32"/>
          <w:szCs w:val="32"/>
        </w:rPr>
        <w:t>It’s</w:t>
      </w:r>
      <w:proofErr w:type="gramEnd"/>
      <w:r w:rsidR="00902DA5" w:rsidRPr="008A385C">
        <w:rPr>
          <w:rFonts w:ascii="News Gothic MT" w:hAnsi="News Gothic MT" w:cs="Arial"/>
          <w:color w:val="000000" w:themeColor="text1"/>
          <w:sz w:val="32"/>
          <w:szCs w:val="32"/>
        </w:rPr>
        <w:t xml:space="preserve"> possible to have lots of followers and likes</w:t>
      </w:r>
      <w:r w:rsidR="00A947AF" w:rsidRPr="008A385C">
        <w:rPr>
          <w:rFonts w:ascii="News Gothic MT" w:hAnsi="News Gothic MT" w:cs="Arial"/>
          <w:color w:val="000000" w:themeColor="text1"/>
          <w:sz w:val="32"/>
          <w:szCs w:val="32"/>
        </w:rPr>
        <w:t xml:space="preserve">, </w:t>
      </w:r>
      <w:r w:rsidR="00902DA5" w:rsidRPr="008A385C">
        <w:rPr>
          <w:rFonts w:ascii="News Gothic MT" w:hAnsi="News Gothic MT" w:cs="Arial"/>
          <w:color w:val="000000" w:themeColor="text1"/>
          <w:sz w:val="32"/>
          <w:szCs w:val="32"/>
        </w:rPr>
        <w:t>and</w:t>
      </w:r>
      <w:r w:rsidR="00A947AF" w:rsidRPr="008A385C">
        <w:rPr>
          <w:rFonts w:ascii="News Gothic MT" w:hAnsi="News Gothic MT" w:cs="Arial"/>
          <w:color w:val="000000" w:themeColor="text1"/>
          <w:sz w:val="32"/>
          <w:szCs w:val="32"/>
        </w:rPr>
        <w:t xml:space="preserve"> yet</w:t>
      </w:r>
      <w:r w:rsidR="00902DA5" w:rsidRPr="008A385C">
        <w:rPr>
          <w:rFonts w:ascii="News Gothic MT" w:hAnsi="News Gothic MT" w:cs="Arial"/>
          <w:color w:val="000000" w:themeColor="text1"/>
          <w:sz w:val="32"/>
          <w:szCs w:val="32"/>
        </w:rPr>
        <w:t xml:space="preserve"> be a failure.</w:t>
      </w:r>
    </w:p>
    <w:p w14:paraId="698314CE" w14:textId="77777777" w:rsidR="004118C3" w:rsidRPr="008A385C" w:rsidRDefault="004118C3" w:rsidP="008A385C">
      <w:pPr>
        <w:jc w:val="both"/>
        <w:rPr>
          <w:rFonts w:ascii="News Gothic MT" w:hAnsi="News Gothic MT" w:cs="Arial"/>
          <w:color w:val="000000" w:themeColor="text1"/>
          <w:sz w:val="32"/>
          <w:szCs w:val="32"/>
        </w:rPr>
      </w:pPr>
    </w:p>
    <w:p w14:paraId="72A642E5" w14:textId="77777777" w:rsidR="00902DA5" w:rsidRPr="008A385C" w:rsidRDefault="004118C3"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The reason Moses so miserably failed was that he </w:t>
      </w:r>
      <w:proofErr w:type="gramStart"/>
      <w:r w:rsidRPr="008A385C">
        <w:rPr>
          <w:rFonts w:ascii="News Gothic MT" w:hAnsi="News Gothic MT" w:cs="Arial"/>
          <w:color w:val="000000" w:themeColor="text1"/>
          <w:sz w:val="32"/>
          <w:szCs w:val="32"/>
        </w:rPr>
        <w:t>wasn’t</w:t>
      </w:r>
      <w:proofErr w:type="gramEnd"/>
      <w:r w:rsidRPr="008A385C">
        <w:rPr>
          <w:rFonts w:ascii="News Gothic MT" w:hAnsi="News Gothic MT" w:cs="Arial"/>
          <w:color w:val="000000" w:themeColor="text1"/>
          <w:sz w:val="32"/>
          <w:szCs w:val="32"/>
        </w:rPr>
        <w:t xml:space="preserve"> faithful to God’s word.  </w:t>
      </w:r>
    </w:p>
    <w:p w14:paraId="7EE47E0F" w14:textId="77777777" w:rsidR="00902DA5" w:rsidRPr="008A385C" w:rsidRDefault="00902DA5" w:rsidP="008A385C">
      <w:pPr>
        <w:jc w:val="both"/>
        <w:rPr>
          <w:rFonts w:ascii="News Gothic MT" w:hAnsi="News Gothic MT" w:cs="Arial"/>
          <w:color w:val="000000" w:themeColor="text1"/>
          <w:sz w:val="32"/>
          <w:szCs w:val="32"/>
        </w:rPr>
      </w:pPr>
    </w:p>
    <w:p w14:paraId="64C217A6" w14:textId="6F6132BD" w:rsidR="004118C3" w:rsidRPr="008A385C" w:rsidRDefault="004118C3"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God’s primary call is to faithfulness.</w:t>
      </w:r>
    </w:p>
    <w:p w14:paraId="212EA173" w14:textId="631E11C0" w:rsidR="004118C3" w:rsidRPr="008A385C" w:rsidRDefault="004118C3" w:rsidP="008A385C">
      <w:pPr>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lastRenderedPageBreak/>
        <w:t xml:space="preserve">Faithfulness is possible for </w:t>
      </w:r>
      <w:r w:rsidR="006A690D" w:rsidRPr="008A385C">
        <w:rPr>
          <w:rFonts w:ascii="News Gothic MT" w:hAnsi="News Gothic MT" w:cs="Arial"/>
          <w:color w:val="000000" w:themeColor="text1"/>
          <w:sz w:val="32"/>
          <w:szCs w:val="32"/>
        </w:rPr>
        <w:t>us all</w:t>
      </w:r>
      <w:r w:rsidR="00F8316C" w:rsidRPr="008A385C">
        <w:rPr>
          <w:rFonts w:ascii="News Gothic MT" w:hAnsi="News Gothic MT" w:cs="Arial"/>
          <w:color w:val="000000" w:themeColor="text1"/>
          <w:sz w:val="32"/>
          <w:szCs w:val="32"/>
        </w:rPr>
        <w:t xml:space="preserve"> this year</w:t>
      </w:r>
      <w:r w:rsidR="00E17A4A" w:rsidRPr="008A385C">
        <w:rPr>
          <w:rFonts w:ascii="News Gothic MT" w:hAnsi="News Gothic MT" w:cs="Arial"/>
          <w:color w:val="000000" w:themeColor="text1"/>
          <w:sz w:val="32"/>
          <w:szCs w:val="32"/>
        </w:rPr>
        <w:t>.</w:t>
      </w:r>
    </w:p>
    <w:p w14:paraId="3BE30EC6" w14:textId="282B3C2C" w:rsidR="006A690D"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The following are </w:t>
      </w:r>
      <w:r w:rsidR="001220CC" w:rsidRPr="008A385C">
        <w:rPr>
          <w:rFonts w:ascii="News Gothic MT" w:hAnsi="News Gothic MT" w:cs="Arial"/>
          <w:color w:val="000000" w:themeColor="text1"/>
          <w:sz w:val="32"/>
          <w:szCs w:val="32"/>
        </w:rPr>
        <w:t>four</w:t>
      </w:r>
      <w:r w:rsidRPr="008A385C">
        <w:rPr>
          <w:rFonts w:ascii="News Gothic MT" w:hAnsi="News Gothic MT" w:cs="Arial"/>
          <w:color w:val="000000" w:themeColor="text1"/>
          <w:sz w:val="32"/>
          <w:szCs w:val="32"/>
        </w:rPr>
        <w:t xml:space="preserve"> </w:t>
      </w:r>
      <w:r w:rsidR="00A947AF" w:rsidRPr="008A385C">
        <w:rPr>
          <w:rFonts w:ascii="News Gothic MT" w:hAnsi="News Gothic MT" w:cs="Arial"/>
          <w:color w:val="000000" w:themeColor="text1"/>
          <w:sz w:val="32"/>
          <w:szCs w:val="32"/>
        </w:rPr>
        <w:t xml:space="preserve">simple </w:t>
      </w:r>
      <w:r w:rsidRPr="008A385C">
        <w:rPr>
          <w:rFonts w:ascii="News Gothic MT" w:hAnsi="News Gothic MT" w:cs="Arial"/>
          <w:color w:val="000000" w:themeColor="text1"/>
          <w:sz w:val="32"/>
          <w:szCs w:val="32"/>
        </w:rPr>
        <w:t xml:space="preserve">things </w:t>
      </w:r>
      <w:r w:rsidR="00601B99" w:rsidRPr="008A385C">
        <w:rPr>
          <w:rFonts w:ascii="News Gothic MT" w:hAnsi="News Gothic MT" w:cs="Arial"/>
          <w:color w:val="000000" w:themeColor="text1"/>
          <w:sz w:val="32"/>
          <w:szCs w:val="32"/>
        </w:rPr>
        <w:t>to consider</w:t>
      </w:r>
      <w:r w:rsidRPr="008A385C">
        <w:rPr>
          <w:rFonts w:ascii="News Gothic MT" w:hAnsi="News Gothic MT" w:cs="Arial"/>
          <w:color w:val="000000" w:themeColor="text1"/>
          <w:sz w:val="32"/>
          <w:szCs w:val="32"/>
        </w:rPr>
        <w:t xml:space="preserve"> about success. I hope </w:t>
      </w:r>
      <w:proofErr w:type="gramStart"/>
      <w:r w:rsidRPr="008A385C">
        <w:rPr>
          <w:rFonts w:ascii="News Gothic MT" w:hAnsi="News Gothic MT" w:cs="Arial"/>
          <w:color w:val="000000" w:themeColor="text1"/>
          <w:sz w:val="32"/>
          <w:szCs w:val="32"/>
        </w:rPr>
        <w:t>they</w:t>
      </w:r>
      <w:r w:rsidR="00601B99"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re</w:t>
      </w:r>
      <w:proofErr w:type="gramEnd"/>
      <w:r w:rsidRPr="008A385C">
        <w:rPr>
          <w:rFonts w:ascii="News Gothic MT" w:hAnsi="News Gothic MT" w:cs="Arial"/>
          <w:color w:val="000000" w:themeColor="text1"/>
          <w:sz w:val="32"/>
          <w:szCs w:val="32"/>
        </w:rPr>
        <w:t xml:space="preserve"> helpful to you.</w:t>
      </w:r>
      <w:r w:rsidR="00902DA5" w:rsidRPr="008A385C">
        <w:rPr>
          <w:rFonts w:ascii="News Gothic MT" w:hAnsi="News Gothic MT" w:cs="Arial"/>
          <w:color w:val="000000" w:themeColor="text1"/>
          <w:sz w:val="32"/>
          <w:szCs w:val="32"/>
        </w:rPr>
        <w:t xml:space="preserve">  </w:t>
      </w:r>
    </w:p>
    <w:p w14:paraId="31F3F829" w14:textId="10BAA8E2" w:rsidR="00711671" w:rsidRPr="008A385C" w:rsidRDefault="00902DA5"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As you remain faithful</w:t>
      </w:r>
      <w:r w:rsidR="00A947AF" w:rsidRPr="008A385C">
        <w:rPr>
          <w:rFonts w:ascii="News Gothic MT" w:hAnsi="News Gothic MT" w:cs="Arial"/>
          <w:color w:val="000000" w:themeColor="text1"/>
          <w:sz w:val="32"/>
          <w:szCs w:val="32"/>
        </w:rPr>
        <w:t xml:space="preserve"> in 2020</w:t>
      </w:r>
      <w:r w:rsidRPr="008A385C">
        <w:rPr>
          <w:rFonts w:ascii="News Gothic MT" w:hAnsi="News Gothic MT" w:cs="Arial"/>
          <w:color w:val="000000" w:themeColor="text1"/>
          <w:sz w:val="32"/>
          <w:szCs w:val="32"/>
        </w:rPr>
        <w:t>…</w:t>
      </w:r>
    </w:p>
    <w:p w14:paraId="77840E6A" w14:textId="15D0F4E7" w:rsidR="00711671" w:rsidRPr="008A385C" w:rsidRDefault="00711671" w:rsidP="008A385C">
      <w:pPr>
        <w:shd w:val="clear" w:color="auto" w:fill="FFFFFF"/>
        <w:spacing w:before="405" w:after="255"/>
        <w:jc w:val="both"/>
        <w:outlineLvl w:val="2"/>
        <w:rPr>
          <w:rFonts w:ascii="News Gothic MT" w:hAnsi="News Gothic MT" w:cs="Arial"/>
          <w:b/>
          <w:bCs/>
          <w:color w:val="000000" w:themeColor="text1"/>
          <w:sz w:val="32"/>
          <w:szCs w:val="32"/>
        </w:rPr>
      </w:pPr>
      <w:r w:rsidRPr="008A385C">
        <w:rPr>
          <w:rFonts w:ascii="News Gothic MT" w:hAnsi="News Gothic MT" w:cs="Arial"/>
          <w:b/>
          <w:bCs/>
          <w:color w:val="000000" w:themeColor="text1"/>
          <w:sz w:val="32"/>
          <w:szCs w:val="32"/>
        </w:rPr>
        <w:t>1) Allow success to be something God gives you, not something you take.</w:t>
      </w:r>
    </w:p>
    <w:p w14:paraId="2029EA53" w14:textId="0FC51716"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You </w:t>
      </w:r>
      <w:proofErr w:type="gramStart"/>
      <w:r w:rsidRPr="008A385C">
        <w:rPr>
          <w:rFonts w:ascii="News Gothic MT" w:hAnsi="News Gothic MT" w:cs="Arial"/>
          <w:color w:val="000000" w:themeColor="text1"/>
          <w:sz w:val="32"/>
          <w:szCs w:val="32"/>
        </w:rPr>
        <w:t>can’t</w:t>
      </w:r>
      <w:proofErr w:type="gramEnd"/>
      <w:r w:rsidRPr="008A385C">
        <w:rPr>
          <w:rFonts w:ascii="News Gothic MT" w:hAnsi="News Gothic MT" w:cs="Arial"/>
          <w:color w:val="000000" w:themeColor="text1"/>
          <w:sz w:val="32"/>
          <w:szCs w:val="32"/>
        </w:rPr>
        <w:t xml:space="preserve"> force success no matter how hard you try. You can work hard, and that makes a big difference, (God wants you to do your part), but God’s timing </w:t>
      </w:r>
      <w:proofErr w:type="gramStart"/>
      <w:r w:rsidRPr="008A385C">
        <w:rPr>
          <w:rFonts w:ascii="News Gothic MT" w:hAnsi="News Gothic MT" w:cs="Arial"/>
          <w:color w:val="000000" w:themeColor="text1"/>
          <w:sz w:val="32"/>
          <w:szCs w:val="32"/>
        </w:rPr>
        <w:t>doesn’t</w:t>
      </w:r>
      <w:proofErr w:type="gramEnd"/>
      <w:r w:rsidRPr="008A385C">
        <w:rPr>
          <w:rFonts w:ascii="News Gothic MT" w:hAnsi="News Gothic MT" w:cs="Arial"/>
          <w:color w:val="000000" w:themeColor="text1"/>
          <w:sz w:val="32"/>
          <w:szCs w:val="32"/>
        </w:rPr>
        <w:t xml:space="preserve"> always match our desires. However, His timing is right</w:t>
      </w:r>
      <w:r w:rsidR="00746B80" w:rsidRPr="008A385C">
        <w:rPr>
          <w:rFonts w:ascii="News Gothic MT" w:hAnsi="News Gothic MT" w:cs="Arial"/>
          <w:color w:val="000000" w:themeColor="text1"/>
          <w:sz w:val="32"/>
          <w:szCs w:val="32"/>
        </w:rPr>
        <w:t>!</w:t>
      </w:r>
    </w:p>
    <w:p w14:paraId="5B350E44" w14:textId="53EE8495" w:rsidR="00902DA5" w:rsidRPr="008A385C" w:rsidRDefault="00902DA5" w:rsidP="008A385C">
      <w:pPr>
        <w:autoSpaceDE w:val="0"/>
        <w:autoSpaceDN w:val="0"/>
        <w:adjustRightInd w:val="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Mature </w:t>
      </w:r>
      <w:r w:rsidR="00E17A4A" w:rsidRPr="008A385C">
        <w:rPr>
          <w:rFonts w:ascii="News Gothic MT" w:hAnsi="News Gothic MT" w:cs="Arial"/>
          <w:color w:val="000000" w:themeColor="text1"/>
          <w:sz w:val="32"/>
          <w:szCs w:val="32"/>
        </w:rPr>
        <w:t>believers</w:t>
      </w:r>
      <w:r w:rsidRPr="008A385C">
        <w:rPr>
          <w:rFonts w:ascii="News Gothic MT" w:hAnsi="News Gothic MT" w:cs="Arial"/>
          <w:color w:val="000000" w:themeColor="text1"/>
          <w:sz w:val="32"/>
          <w:szCs w:val="32"/>
        </w:rPr>
        <w:t xml:space="preserve"> have learned to wait</w:t>
      </w:r>
      <w:r w:rsidR="00E52A43" w:rsidRPr="008A385C">
        <w:rPr>
          <w:rFonts w:ascii="News Gothic MT" w:hAnsi="News Gothic MT" w:cs="Arial"/>
          <w:color w:val="000000" w:themeColor="text1"/>
          <w:sz w:val="32"/>
          <w:szCs w:val="32"/>
        </w:rPr>
        <w:t xml:space="preserve"> on God’s timing</w:t>
      </w:r>
      <w:r w:rsidRPr="008A385C">
        <w:rPr>
          <w:rFonts w:ascii="News Gothic MT" w:hAnsi="News Gothic MT" w:cs="Arial"/>
          <w:color w:val="000000" w:themeColor="text1"/>
          <w:sz w:val="32"/>
          <w:szCs w:val="32"/>
        </w:rPr>
        <w:t xml:space="preserve">. Immaturity says, “I want it my way and I want it now!” </w:t>
      </w:r>
    </w:p>
    <w:p w14:paraId="2BE2A6E6" w14:textId="77777777" w:rsidR="00616FC7" w:rsidRPr="008A385C" w:rsidRDefault="00616FC7" w:rsidP="008A385C">
      <w:pPr>
        <w:autoSpaceDE w:val="0"/>
        <w:autoSpaceDN w:val="0"/>
        <w:adjustRightInd w:val="0"/>
        <w:jc w:val="both"/>
        <w:rPr>
          <w:rFonts w:ascii="News Gothic MT" w:hAnsi="News Gothic MT" w:cs="Arial"/>
          <w:color w:val="000000" w:themeColor="text1"/>
          <w:sz w:val="32"/>
          <w:szCs w:val="32"/>
        </w:rPr>
      </w:pPr>
    </w:p>
    <w:p w14:paraId="14F24C6B" w14:textId="3ABCE13E" w:rsidR="00902DA5" w:rsidRPr="008A385C" w:rsidRDefault="00902DA5" w:rsidP="008A385C">
      <w:pPr>
        <w:autoSpaceDE w:val="0"/>
        <w:autoSpaceDN w:val="0"/>
        <w:adjustRightInd w:val="0"/>
        <w:jc w:val="both"/>
        <w:rPr>
          <w:rFonts w:ascii="News Gothic MT" w:hAnsi="News Gothic MT" w:cs="Arial"/>
          <w:color w:val="000000" w:themeColor="text1"/>
          <w:sz w:val="32"/>
          <w:szCs w:val="32"/>
        </w:rPr>
      </w:pPr>
      <w:proofErr w:type="gramStart"/>
      <w:r w:rsidRPr="008A385C">
        <w:rPr>
          <w:rFonts w:ascii="News Gothic MT" w:hAnsi="News Gothic MT" w:cs="Arial"/>
          <w:color w:val="000000" w:themeColor="text1"/>
          <w:sz w:val="32"/>
          <w:szCs w:val="32"/>
        </w:rPr>
        <w:t>There’s</w:t>
      </w:r>
      <w:proofErr w:type="gramEnd"/>
      <w:r w:rsidRPr="008A385C">
        <w:rPr>
          <w:rFonts w:ascii="News Gothic MT" w:hAnsi="News Gothic MT" w:cs="Arial"/>
          <w:color w:val="000000" w:themeColor="text1"/>
          <w:sz w:val="32"/>
          <w:szCs w:val="32"/>
        </w:rPr>
        <w:t xml:space="preserve"> always a tension between </w:t>
      </w:r>
      <w:r w:rsidR="00613794" w:rsidRPr="008A385C">
        <w:rPr>
          <w:rFonts w:ascii="News Gothic MT" w:hAnsi="News Gothic MT" w:cs="Arial"/>
          <w:color w:val="000000" w:themeColor="text1"/>
          <w:sz w:val="32"/>
          <w:szCs w:val="32"/>
        </w:rPr>
        <w:t>THE REAL</w:t>
      </w:r>
      <w:r w:rsidRPr="008A385C">
        <w:rPr>
          <w:rFonts w:ascii="News Gothic MT" w:hAnsi="News Gothic MT" w:cs="Arial"/>
          <w:color w:val="000000" w:themeColor="text1"/>
          <w:sz w:val="32"/>
          <w:szCs w:val="32"/>
        </w:rPr>
        <w:t xml:space="preserve"> and </w:t>
      </w:r>
      <w:r w:rsidR="00613794" w:rsidRPr="008A385C">
        <w:rPr>
          <w:rFonts w:ascii="News Gothic MT" w:hAnsi="News Gothic MT" w:cs="Arial"/>
          <w:color w:val="000000" w:themeColor="text1"/>
          <w:sz w:val="32"/>
          <w:szCs w:val="32"/>
        </w:rPr>
        <w:t>THE IDEAL</w:t>
      </w:r>
      <w:r w:rsidRPr="008A385C">
        <w:rPr>
          <w:rFonts w:ascii="News Gothic MT" w:hAnsi="News Gothic MT" w:cs="Arial"/>
          <w:color w:val="000000" w:themeColor="text1"/>
          <w:sz w:val="32"/>
          <w:szCs w:val="32"/>
        </w:rPr>
        <w:t xml:space="preserve">. </w:t>
      </w:r>
      <w:r w:rsidR="00E17A4A" w:rsidRPr="008A385C">
        <w:rPr>
          <w:rFonts w:ascii="News Gothic MT" w:hAnsi="News Gothic MT" w:cs="Arial"/>
          <w:color w:val="000000" w:themeColor="text1"/>
          <w:sz w:val="32"/>
          <w:szCs w:val="32"/>
        </w:rPr>
        <w:t>You have to learn how</w:t>
      </w:r>
      <w:r w:rsidRPr="008A385C">
        <w:rPr>
          <w:rFonts w:ascii="News Gothic MT" w:hAnsi="News Gothic MT" w:cs="Arial"/>
          <w:color w:val="000000" w:themeColor="text1"/>
          <w:sz w:val="32"/>
          <w:szCs w:val="32"/>
        </w:rPr>
        <w:t xml:space="preserve"> to live with that tension</w:t>
      </w:r>
      <w:r w:rsidR="00E52A43" w:rsidRPr="008A385C">
        <w:rPr>
          <w:rFonts w:ascii="News Gothic MT" w:hAnsi="News Gothic MT" w:cs="Arial"/>
          <w:color w:val="000000" w:themeColor="text1"/>
          <w:sz w:val="32"/>
          <w:szCs w:val="32"/>
        </w:rPr>
        <w:t xml:space="preserve"> </w:t>
      </w:r>
      <w:r w:rsidRPr="008A385C">
        <w:rPr>
          <w:rFonts w:ascii="News Gothic MT" w:hAnsi="News Gothic MT" w:cs="Arial"/>
          <w:color w:val="000000" w:themeColor="text1"/>
          <w:sz w:val="32"/>
          <w:szCs w:val="32"/>
        </w:rPr>
        <w:t xml:space="preserve">because it </w:t>
      </w:r>
      <w:proofErr w:type="gramStart"/>
      <w:r w:rsidRPr="008A385C">
        <w:rPr>
          <w:rFonts w:ascii="News Gothic MT" w:hAnsi="News Gothic MT" w:cs="Arial"/>
          <w:color w:val="000000" w:themeColor="text1"/>
          <w:sz w:val="32"/>
          <w:szCs w:val="32"/>
        </w:rPr>
        <w:t>won’t</w:t>
      </w:r>
      <w:proofErr w:type="gramEnd"/>
      <w:r w:rsidRPr="008A385C">
        <w:rPr>
          <w:rFonts w:ascii="News Gothic MT" w:hAnsi="News Gothic MT" w:cs="Arial"/>
          <w:color w:val="000000" w:themeColor="text1"/>
          <w:sz w:val="32"/>
          <w:szCs w:val="32"/>
        </w:rPr>
        <w:t xml:space="preserve"> go away. </w:t>
      </w:r>
      <w:r w:rsidR="00E17A4A" w:rsidRPr="008A385C">
        <w:rPr>
          <w:rFonts w:ascii="News Gothic MT" w:hAnsi="News Gothic MT" w:cs="Arial"/>
          <w:color w:val="000000" w:themeColor="text1"/>
          <w:sz w:val="32"/>
          <w:szCs w:val="32"/>
        </w:rPr>
        <w:t>You</w:t>
      </w:r>
      <w:r w:rsidRPr="008A385C">
        <w:rPr>
          <w:rFonts w:ascii="News Gothic MT" w:hAnsi="News Gothic MT" w:cs="Arial"/>
          <w:color w:val="000000" w:themeColor="text1"/>
          <w:sz w:val="32"/>
          <w:szCs w:val="32"/>
        </w:rPr>
        <w:t xml:space="preserve"> must work toward the ideal but </w:t>
      </w:r>
      <w:r w:rsidR="00976138" w:rsidRPr="008A385C">
        <w:rPr>
          <w:rFonts w:ascii="News Gothic MT" w:hAnsi="News Gothic MT" w:cs="Arial"/>
          <w:color w:val="000000" w:themeColor="text1"/>
          <w:sz w:val="32"/>
          <w:szCs w:val="32"/>
        </w:rPr>
        <w:t>wait on God’s timing</w:t>
      </w:r>
      <w:r w:rsidRPr="008A385C">
        <w:rPr>
          <w:rFonts w:ascii="News Gothic MT" w:hAnsi="News Gothic MT" w:cs="Arial"/>
          <w:color w:val="000000" w:themeColor="text1"/>
          <w:sz w:val="32"/>
          <w:szCs w:val="32"/>
        </w:rPr>
        <w:t xml:space="preserve"> </w:t>
      </w:r>
      <w:r w:rsidR="00E52A43" w:rsidRPr="008A385C">
        <w:rPr>
          <w:rFonts w:ascii="News Gothic MT" w:hAnsi="News Gothic MT" w:cs="Arial"/>
          <w:color w:val="000000" w:themeColor="text1"/>
          <w:sz w:val="32"/>
          <w:szCs w:val="32"/>
        </w:rPr>
        <w:t>in the real</w:t>
      </w:r>
      <w:r w:rsidRPr="008A385C">
        <w:rPr>
          <w:rFonts w:ascii="News Gothic MT" w:hAnsi="News Gothic MT" w:cs="Arial"/>
          <w:color w:val="000000" w:themeColor="text1"/>
          <w:sz w:val="32"/>
          <w:szCs w:val="32"/>
        </w:rPr>
        <w:t xml:space="preserve">. </w:t>
      </w:r>
      <w:r w:rsidR="00E17A4A" w:rsidRPr="008A385C">
        <w:rPr>
          <w:rFonts w:ascii="News Gothic MT" w:hAnsi="News Gothic MT" w:cs="Arial"/>
          <w:color w:val="000000" w:themeColor="text1"/>
          <w:sz w:val="32"/>
          <w:szCs w:val="32"/>
        </w:rPr>
        <w:t>You</w:t>
      </w:r>
      <w:r w:rsidRPr="008A385C">
        <w:rPr>
          <w:rFonts w:ascii="News Gothic MT" w:hAnsi="News Gothic MT" w:cs="Arial"/>
          <w:color w:val="000000" w:themeColor="text1"/>
          <w:sz w:val="32"/>
          <w:szCs w:val="32"/>
        </w:rPr>
        <w:t xml:space="preserve"> must trust </w:t>
      </w:r>
      <w:r w:rsidR="00976138" w:rsidRPr="008A385C">
        <w:rPr>
          <w:rFonts w:ascii="News Gothic MT" w:hAnsi="News Gothic MT" w:cs="Arial"/>
          <w:color w:val="000000" w:themeColor="text1"/>
          <w:sz w:val="32"/>
          <w:szCs w:val="32"/>
        </w:rPr>
        <w:t>Him</w:t>
      </w:r>
      <w:r w:rsidRPr="008A385C">
        <w:rPr>
          <w:rFonts w:ascii="News Gothic MT" w:hAnsi="News Gothic MT" w:cs="Arial"/>
          <w:color w:val="000000" w:themeColor="text1"/>
          <w:sz w:val="32"/>
          <w:szCs w:val="32"/>
        </w:rPr>
        <w:t>.</w:t>
      </w:r>
      <w:r w:rsidR="00F8316C" w:rsidRPr="008A385C">
        <w:rPr>
          <w:rFonts w:ascii="News Gothic MT" w:hAnsi="News Gothic MT" w:cs="Arial"/>
          <w:color w:val="000000" w:themeColor="text1"/>
          <w:sz w:val="32"/>
          <w:szCs w:val="32"/>
        </w:rPr>
        <w:t xml:space="preserve"> </w:t>
      </w:r>
      <w:proofErr w:type="gramStart"/>
      <w:r w:rsidR="00F8316C" w:rsidRPr="008A385C">
        <w:rPr>
          <w:rFonts w:ascii="News Gothic MT" w:hAnsi="News Gothic MT" w:cs="Arial"/>
          <w:color w:val="000000" w:themeColor="text1"/>
          <w:sz w:val="32"/>
          <w:szCs w:val="32"/>
        </w:rPr>
        <w:t>That’s</w:t>
      </w:r>
      <w:proofErr w:type="gramEnd"/>
      <w:r w:rsidR="00F8316C" w:rsidRPr="008A385C">
        <w:rPr>
          <w:rFonts w:ascii="News Gothic MT" w:hAnsi="News Gothic MT" w:cs="Arial"/>
          <w:color w:val="000000" w:themeColor="text1"/>
          <w:sz w:val="32"/>
          <w:szCs w:val="32"/>
        </w:rPr>
        <w:t xml:space="preserve"> called faith!</w:t>
      </w:r>
    </w:p>
    <w:p w14:paraId="1D642106" w14:textId="25539C0D" w:rsidR="00902DA5" w:rsidRPr="008A385C" w:rsidRDefault="00902DA5" w:rsidP="008A385C">
      <w:pPr>
        <w:autoSpaceDE w:val="0"/>
        <w:autoSpaceDN w:val="0"/>
        <w:adjustRightInd w:val="0"/>
        <w:jc w:val="both"/>
        <w:rPr>
          <w:rFonts w:ascii="News Gothic MT" w:hAnsi="News Gothic MT" w:cs="Arial"/>
          <w:color w:val="000000" w:themeColor="text1"/>
          <w:sz w:val="32"/>
          <w:szCs w:val="32"/>
        </w:rPr>
      </w:pPr>
    </w:p>
    <w:p w14:paraId="13967365" w14:textId="3CC034AF" w:rsidR="00902DA5" w:rsidRPr="008A385C" w:rsidRDefault="00E52A43" w:rsidP="008A385C">
      <w:pPr>
        <w:autoSpaceDE w:val="0"/>
        <w:autoSpaceDN w:val="0"/>
        <w:adjustRightInd w:val="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While </w:t>
      </w:r>
      <w:proofErr w:type="gramStart"/>
      <w:r w:rsidRPr="008A385C">
        <w:rPr>
          <w:rFonts w:ascii="News Gothic MT" w:hAnsi="News Gothic MT" w:cs="Arial"/>
          <w:color w:val="000000" w:themeColor="text1"/>
          <w:sz w:val="32"/>
          <w:szCs w:val="32"/>
        </w:rPr>
        <w:t>you’re</w:t>
      </w:r>
      <w:proofErr w:type="gramEnd"/>
      <w:r w:rsidRPr="008A385C">
        <w:rPr>
          <w:rFonts w:ascii="News Gothic MT" w:hAnsi="News Gothic MT" w:cs="Arial"/>
          <w:color w:val="000000" w:themeColor="text1"/>
          <w:sz w:val="32"/>
          <w:szCs w:val="32"/>
        </w:rPr>
        <w:t xml:space="preserve"> living in the middle of the real and the ideal, rest in these three </w:t>
      </w:r>
      <w:r w:rsidR="00976138" w:rsidRPr="008A385C">
        <w:rPr>
          <w:rFonts w:ascii="News Gothic MT" w:hAnsi="News Gothic MT" w:cs="Arial"/>
          <w:color w:val="000000" w:themeColor="text1"/>
          <w:sz w:val="32"/>
          <w:szCs w:val="32"/>
        </w:rPr>
        <w:t>realities</w:t>
      </w:r>
      <w:r w:rsidRPr="008A385C">
        <w:rPr>
          <w:rFonts w:ascii="News Gothic MT" w:hAnsi="News Gothic MT" w:cs="Arial"/>
          <w:color w:val="000000" w:themeColor="text1"/>
          <w:sz w:val="32"/>
          <w:szCs w:val="32"/>
        </w:rPr>
        <w:t>:</w:t>
      </w:r>
    </w:p>
    <w:p w14:paraId="19AAC444" w14:textId="77777777" w:rsidR="00976138" w:rsidRPr="008A385C" w:rsidRDefault="00976138" w:rsidP="008A385C">
      <w:pPr>
        <w:autoSpaceDE w:val="0"/>
        <w:autoSpaceDN w:val="0"/>
        <w:adjustRightInd w:val="0"/>
        <w:jc w:val="both"/>
        <w:rPr>
          <w:rFonts w:ascii="News Gothic MT" w:hAnsi="News Gothic MT" w:cs="Arial"/>
          <w:color w:val="000000" w:themeColor="text1"/>
          <w:sz w:val="32"/>
          <w:szCs w:val="32"/>
        </w:rPr>
      </w:pPr>
    </w:p>
    <w:p w14:paraId="4F2C8110" w14:textId="3AF77AF3" w:rsidR="00976138" w:rsidRPr="008A385C" w:rsidRDefault="00E52A43" w:rsidP="008A385C">
      <w:pPr>
        <w:pStyle w:val="ListParagraph"/>
        <w:numPr>
          <w:ilvl w:val="0"/>
          <w:numId w:val="7"/>
        </w:numPr>
        <w:jc w:val="both"/>
        <w:rPr>
          <w:rFonts w:ascii="News Gothic MT" w:hAnsi="News Gothic MT" w:cs="Times New Roman"/>
          <w:color w:val="000000" w:themeColor="text1"/>
          <w:sz w:val="32"/>
          <w:szCs w:val="32"/>
        </w:rPr>
      </w:pPr>
      <w:r w:rsidRPr="008A385C">
        <w:rPr>
          <w:rFonts w:ascii="News Gothic MT" w:hAnsi="News Gothic MT" w:cs="Arial"/>
          <w:b/>
          <w:bCs/>
          <w:i/>
          <w:iCs/>
          <w:color w:val="000000" w:themeColor="text1"/>
          <w:sz w:val="32"/>
          <w:szCs w:val="32"/>
        </w:rPr>
        <w:t>GOD LOVES YOU!</w:t>
      </w:r>
      <w:r w:rsidRPr="008A385C">
        <w:rPr>
          <w:rFonts w:ascii="News Gothic MT" w:hAnsi="News Gothic MT" w:cs="Arial"/>
          <w:color w:val="000000" w:themeColor="text1"/>
          <w:sz w:val="32"/>
          <w:szCs w:val="32"/>
        </w:rPr>
        <w:t xml:space="preserve"> Believe that </w:t>
      </w:r>
      <w:proofErr w:type="gramStart"/>
      <w:r w:rsidRPr="008A385C">
        <w:rPr>
          <w:rFonts w:ascii="News Gothic MT" w:hAnsi="News Gothic MT" w:cs="Arial"/>
          <w:color w:val="000000" w:themeColor="text1"/>
          <w:sz w:val="32"/>
          <w:szCs w:val="32"/>
        </w:rPr>
        <w:t>you’re</w:t>
      </w:r>
      <w:proofErr w:type="gramEnd"/>
      <w:r w:rsidRPr="008A385C">
        <w:rPr>
          <w:rFonts w:ascii="News Gothic MT" w:hAnsi="News Gothic MT" w:cs="Arial"/>
          <w:color w:val="000000" w:themeColor="text1"/>
          <w:sz w:val="32"/>
          <w:szCs w:val="32"/>
        </w:rPr>
        <w:t xml:space="preserve"> the object of His love. He ALWAYS desire</w:t>
      </w:r>
      <w:r w:rsidR="00E17A4A" w:rsidRPr="008A385C">
        <w:rPr>
          <w:rFonts w:ascii="News Gothic MT" w:hAnsi="News Gothic MT" w:cs="Arial"/>
          <w:color w:val="000000" w:themeColor="text1"/>
          <w:sz w:val="32"/>
          <w:szCs w:val="32"/>
        </w:rPr>
        <w:t>s</w:t>
      </w:r>
      <w:r w:rsidRPr="008A385C">
        <w:rPr>
          <w:rFonts w:ascii="News Gothic MT" w:hAnsi="News Gothic MT" w:cs="Arial"/>
          <w:color w:val="000000" w:themeColor="text1"/>
          <w:sz w:val="32"/>
          <w:szCs w:val="32"/>
        </w:rPr>
        <w:t xml:space="preserve"> the best for you.</w:t>
      </w:r>
      <w:r w:rsidR="00216A00" w:rsidRPr="008A385C">
        <w:rPr>
          <w:rFonts w:ascii="News Gothic MT" w:hAnsi="News Gothic MT" w:cs="Arial"/>
          <w:color w:val="000000" w:themeColor="text1"/>
          <w:sz w:val="32"/>
          <w:szCs w:val="32"/>
        </w:rPr>
        <w:t xml:space="preserve"> </w:t>
      </w:r>
      <w:r w:rsidR="00216A00" w:rsidRPr="008A385C">
        <w:rPr>
          <w:rFonts w:ascii="News Gothic MT" w:hAnsi="News Gothic MT" w:cs="Arial"/>
          <w:b/>
          <w:bCs/>
          <w:color w:val="000000" w:themeColor="text1"/>
          <w:sz w:val="32"/>
          <w:szCs w:val="32"/>
        </w:rPr>
        <w:t>1 John 4:10</w:t>
      </w:r>
      <w:r w:rsidR="00216A00" w:rsidRPr="008A385C">
        <w:rPr>
          <w:rFonts w:ascii="News Gothic MT" w:hAnsi="News Gothic MT" w:cs="Arial"/>
          <w:color w:val="000000" w:themeColor="text1"/>
          <w:sz w:val="32"/>
          <w:szCs w:val="32"/>
        </w:rPr>
        <w:t xml:space="preserve"> says, “</w:t>
      </w:r>
      <w:r w:rsidR="00216A00" w:rsidRPr="008A385C">
        <w:rPr>
          <w:rFonts w:ascii="News Gothic MT" w:hAnsi="News Gothic MT"/>
          <w:color w:val="000000" w:themeColor="text1"/>
          <w:sz w:val="32"/>
          <w:szCs w:val="32"/>
          <w:shd w:val="clear" w:color="auto" w:fill="FFFFFF"/>
        </w:rPr>
        <w:t>This is love:</w:t>
      </w:r>
      <w:r w:rsidR="00613794" w:rsidRPr="008A385C">
        <w:rPr>
          <w:rFonts w:ascii="News Gothic MT" w:hAnsi="News Gothic MT"/>
          <w:color w:val="000000" w:themeColor="text1"/>
          <w:sz w:val="32"/>
          <w:szCs w:val="32"/>
          <w:shd w:val="clear" w:color="auto" w:fill="FFFFFF"/>
        </w:rPr>
        <w:t xml:space="preserve"> </w:t>
      </w:r>
      <w:r w:rsidR="00216A00" w:rsidRPr="008A385C">
        <w:rPr>
          <w:rFonts w:ascii="News Gothic MT" w:hAnsi="News Gothic MT"/>
          <w:color w:val="000000" w:themeColor="text1"/>
          <w:sz w:val="32"/>
          <w:szCs w:val="32"/>
          <w:shd w:val="clear" w:color="auto" w:fill="FFFFFF"/>
        </w:rPr>
        <w:t>He loved us</w:t>
      </w:r>
      <w:r w:rsidR="00216A00" w:rsidRPr="008A385C">
        <w:rPr>
          <w:rStyle w:val="apple-converted-space"/>
          <w:rFonts w:ascii="News Gothic MT" w:hAnsi="News Gothic MT"/>
          <w:color w:val="000000" w:themeColor="text1"/>
          <w:sz w:val="32"/>
          <w:szCs w:val="32"/>
          <w:shd w:val="clear" w:color="auto" w:fill="FFFFFF"/>
        </w:rPr>
        <w:t> </w:t>
      </w:r>
      <w:r w:rsidR="00216A00" w:rsidRPr="008A385C">
        <w:rPr>
          <w:rFonts w:ascii="News Gothic MT" w:hAnsi="News Gothic MT"/>
          <w:i/>
          <w:iCs/>
          <w:color w:val="000000" w:themeColor="text1"/>
          <w:sz w:val="32"/>
          <w:szCs w:val="32"/>
        </w:rPr>
        <w:t>long before we loved him</w:t>
      </w:r>
      <w:r w:rsidR="00216A00" w:rsidRPr="008A385C">
        <w:rPr>
          <w:rFonts w:ascii="News Gothic MT" w:hAnsi="News Gothic MT"/>
          <w:color w:val="000000" w:themeColor="text1"/>
          <w:sz w:val="32"/>
          <w:szCs w:val="32"/>
          <w:shd w:val="clear" w:color="auto" w:fill="FFFFFF"/>
        </w:rPr>
        <w:t>. It was his love, not ours. He proved it by sending his Son to be the pleasing sacrificial offering to take away our sins.”</w:t>
      </w:r>
    </w:p>
    <w:p w14:paraId="76C7E961" w14:textId="77777777" w:rsidR="00976138" w:rsidRPr="008A385C" w:rsidRDefault="00976138" w:rsidP="008A385C">
      <w:pPr>
        <w:autoSpaceDE w:val="0"/>
        <w:autoSpaceDN w:val="0"/>
        <w:adjustRightInd w:val="0"/>
        <w:jc w:val="both"/>
        <w:rPr>
          <w:rFonts w:ascii="News Gothic MT" w:hAnsi="News Gothic MT" w:cs="Arial"/>
          <w:color w:val="000000" w:themeColor="text1"/>
          <w:sz w:val="32"/>
          <w:szCs w:val="32"/>
        </w:rPr>
      </w:pPr>
    </w:p>
    <w:p w14:paraId="6E513555" w14:textId="43552BC0" w:rsidR="00976138" w:rsidRPr="008A385C" w:rsidRDefault="00976138" w:rsidP="008A385C">
      <w:pPr>
        <w:pStyle w:val="ListParagraph"/>
        <w:numPr>
          <w:ilvl w:val="0"/>
          <w:numId w:val="7"/>
        </w:numPr>
        <w:jc w:val="both"/>
        <w:rPr>
          <w:rFonts w:ascii="News Gothic MT" w:hAnsi="News Gothic MT" w:cs="Times New Roman"/>
          <w:color w:val="000000" w:themeColor="text1"/>
          <w:sz w:val="32"/>
          <w:szCs w:val="32"/>
        </w:rPr>
      </w:pPr>
      <w:r w:rsidRPr="008A385C">
        <w:rPr>
          <w:rFonts w:ascii="News Gothic MT" w:hAnsi="News Gothic MT" w:cs="Arial"/>
          <w:b/>
          <w:bCs/>
          <w:i/>
          <w:iCs/>
          <w:color w:val="000000" w:themeColor="text1"/>
          <w:sz w:val="32"/>
          <w:szCs w:val="32"/>
        </w:rPr>
        <w:lastRenderedPageBreak/>
        <w:t>GOD TAKES CARE OF YOU!</w:t>
      </w:r>
      <w:r w:rsidRPr="008A385C">
        <w:rPr>
          <w:rFonts w:ascii="News Gothic MT" w:hAnsi="News Gothic MT" w:cs="Arial"/>
          <w:color w:val="000000" w:themeColor="text1"/>
          <w:sz w:val="32"/>
          <w:szCs w:val="32"/>
        </w:rPr>
        <w:t xml:space="preserve"> Believe that His life is your life and your life is His life. </w:t>
      </w:r>
      <w:proofErr w:type="gramStart"/>
      <w:r w:rsidRPr="008A385C">
        <w:rPr>
          <w:rFonts w:ascii="News Gothic MT" w:hAnsi="News Gothic MT" w:cs="Arial"/>
          <w:color w:val="000000" w:themeColor="text1"/>
          <w:sz w:val="32"/>
          <w:szCs w:val="32"/>
        </w:rPr>
        <w:t>You’re</w:t>
      </w:r>
      <w:proofErr w:type="gramEnd"/>
      <w:r w:rsidRPr="008A385C">
        <w:rPr>
          <w:rFonts w:ascii="News Gothic MT" w:hAnsi="News Gothic MT" w:cs="Arial"/>
          <w:color w:val="000000" w:themeColor="text1"/>
          <w:sz w:val="32"/>
          <w:szCs w:val="32"/>
        </w:rPr>
        <w:t xml:space="preserve"> one with Him. You </w:t>
      </w:r>
      <w:proofErr w:type="gramStart"/>
      <w:r w:rsidRPr="008A385C">
        <w:rPr>
          <w:rFonts w:ascii="News Gothic MT" w:hAnsi="News Gothic MT" w:cs="Arial"/>
          <w:color w:val="000000" w:themeColor="text1"/>
          <w:sz w:val="32"/>
          <w:szCs w:val="32"/>
        </w:rPr>
        <w:t>aren’t</w:t>
      </w:r>
      <w:proofErr w:type="gramEnd"/>
      <w:r w:rsidRPr="008A385C">
        <w:rPr>
          <w:rFonts w:ascii="News Gothic MT" w:hAnsi="News Gothic MT" w:cs="Arial"/>
          <w:color w:val="000000" w:themeColor="text1"/>
          <w:sz w:val="32"/>
          <w:szCs w:val="32"/>
        </w:rPr>
        <w:t xml:space="preserve"> a twig tossed about by the tides of life.</w:t>
      </w:r>
      <w:r w:rsidR="00216A00" w:rsidRPr="008A385C">
        <w:rPr>
          <w:rFonts w:ascii="News Gothic MT" w:hAnsi="News Gothic MT" w:cs="Arial"/>
          <w:color w:val="000000" w:themeColor="text1"/>
          <w:sz w:val="32"/>
          <w:szCs w:val="32"/>
        </w:rPr>
        <w:t xml:space="preserve"> </w:t>
      </w:r>
      <w:r w:rsidR="00216A00" w:rsidRPr="008A385C">
        <w:rPr>
          <w:rFonts w:ascii="News Gothic MT" w:hAnsi="News Gothic MT" w:cs="Arial"/>
          <w:b/>
          <w:bCs/>
          <w:color w:val="000000" w:themeColor="text1"/>
          <w:sz w:val="32"/>
          <w:szCs w:val="32"/>
        </w:rPr>
        <w:t>Philippians 4:19</w:t>
      </w:r>
      <w:r w:rsidR="00216A00" w:rsidRPr="008A385C">
        <w:rPr>
          <w:rFonts w:ascii="News Gothic MT" w:hAnsi="News Gothic MT" w:cs="Arial"/>
          <w:color w:val="000000" w:themeColor="text1"/>
          <w:sz w:val="32"/>
          <w:szCs w:val="32"/>
        </w:rPr>
        <w:t xml:space="preserve"> says, “</w:t>
      </w:r>
      <w:r w:rsidR="00216A00" w:rsidRPr="008A385C">
        <w:rPr>
          <w:rFonts w:ascii="News Gothic MT" w:hAnsi="News Gothic MT"/>
          <w:color w:val="000000" w:themeColor="text1"/>
          <w:sz w:val="32"/>
          <w:szCs w:val="32"/>
          <w:shd w:val="clear" w:color="auto" w:fill="FFFFFF"/>
        </w:rPr>
        <w:t>I am convinced that my God will fully satisfy every need you have, </w:t>
      </w:r>
      <w:r w:rsidR="00216A00" w:rsidRPr="008A385C">
        <w:rPr>
          <w:rFonts w:ascii="News Gothic MT" w:hAnsi="News Gothic MT"/>
          <w:i/>
          <w:iCs/>
          <w:color w:val="000000" w:themeColor="text1"/>
          <w:sz w:val="32"/>
          <w:szCs w:val="32"/>
        </w:rPr>
        <w:t>for I have seen</w:t>
      </w:r>
      <w:r w:rsidR="00216A00" w:rsidRPr="008A385C">
        <w:rPr>
          <w:rFonts w:ascii="News Gothic MT" w:hAnsi="News Gothic MT"/>
          <w:color w:val="000000" w:themeColor="text1"/>
          <w:sz w:val="32"/>
          <w:szCs w:val="32"/>
          <w:shd w:val="clear" w:color="auto" w:fill="FFFFFF"/>
        </w:rPr>
        <w:t> the abundant riches of glory </w:t>
      </w:r>
      <w:r w:rsidR="00216A00" w:rsidRPr="008A385C">
        <w:rPr>
          <w:rFonts w:ascii="News Gothic MT" w:hAnsi="News Gothic MT"/>
          <w:i/>
          <w:iCs/>
          <w:color w:val="000000" w:themeColor="text1"/>
          <w:sz w:val="32"/>
          <w:szCs w:val="32"/>
        </w:rPr>
        <w:t>revealed to me</w:t>
      </w:r>
      <w:r w:rsidR="00216A00" w:rsidRPr="008A385C">
        <w:rPr>
          <w:rFonts w:ascii="News Gothic MT" w:hAnsi="News Gothic MT"/>
          <w:color w:val="000000" w:themeColor="text1"/>
          <w:sz w:val="32"/>
          <w:szCs w:val="32"/>
          <w:shd w:val="clear" w:color="auto" w:fill="FFFFFF"/>
        </w:rPr>
        <w:t> through the Anointed One, Jesus Christ!</w:t>
      </w:r>
      <w:r w:rsidR="00216A00" w:rsidRPr="008A385C">
        <w:rPr>
          <w:rFonts w:ascii="News Gothic MT" w:hAnsi="News Gothic MT"/>
          <w:color w:val="000000" w:themeColor="text1"/>
          <w:sz w:val="32"/>
          <w:szCs w:val="32"/>
        </w:rPr>
        <w:t>”</w:t>
      </w:r>
    </w:p>
    <w:p w14:paraId="499C5ACA" w14:textId="796019BA" w:rsidR="00E52A43" w:rsidRPr="008A385C" w:rsidRDefault="00E52A43" w:rsidP="008A385C">
      <w:pPr>
        <w:autoSpaceDE w:val="0"/>
        <w:autoSpaceDN w:val="0"/>
        <w:adjustRightInd w:val="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 </w:t>
      </w:r>
    </w:p>
    <w:p w14:paraId="3FC7F24D" w14:textId="14A4C8D6" w:rsidR="00E52A43" w:rsidRPr="008A385C" w:rsidRDefault="00E52A43" w:rsidP="008A385C">
      <w:pPr>
        <w:pStyle w:val="ListParagraph"/>
        <w:numPr>
          <w:ilvl w:val="0"/>
          <w:numId w:val="7"/>
        </w:numPr>
        <w:jc w:val="both"/>
        <w:rPr>
          <w:rFonts w:ascii="News Gothic MT" w:hAnsi="News Gothic MT" w:cs="Times New Roman"/>
          <w:color w:val="000000" w:themeColor="text1"/>
          <w:sz w:val="32"/>
          <w:szCs w:val="32"/>
        </w:rPr>
      </w:pPr>
      <w:r w:rsidRPr="008A385C">
        <w:rPr>
          <w:rFonts w:ascii="News Gothic MT" w:hAnsi="News Gothic MT" w:cs="Arial"/>
          <w:b/>
          <w:bCs/>
          <w:i/>
          <w:iCs/>
          <w:color w:val="000000" w:themeColor="text1"/>
          <w:sz w:val="32"/>
          <w:szCs w:val="32"/>
        </w:rPr>
        <w:t>GOD REWARDS YOU!</w:t>
      </w:r>
      <w:r w:rsidRPr="008A385C">
        <w:rPr>
          <w:rFonts w:ascii="News Gothic MT" w:hAnsi="News Gothic MT" w:cs="Arial"/>
          <w:color w:val="000000" w:themeColor="text1"/>
          <w:sz w:val="32"/>
          <w:szCs w:val="32"/>
        </w:rPr>
        <w:t xml:space="preserve"> Believe that </w:t>
      </w:r>
      <w:proofErr w:type="gramStart"/>
      <w:r w:rsidRPr="008A385C">
        <w:rPr>
          <w:rFonts w:ascii="News Gothic MT" w:hAnsi="News Gothic MT" w:cs="Arial"/>
          <w:color w:val="000000" w:themeColor="text1"/>
          <w:sz w:val="32"/>
          <w:szCs w:val="32"/>
        </w:rPr>
        <w:t>He’s</w:t>
      </w:r>
      <w:proofErr w:type="gramEnd"/>
      <w:r w:rsidRPr="008A385C">
        <w:rPr>
          <w:rFonts w:ascii="News Gothic MT" w:hAnsi="News Gothic MT" w:cs="Arial"/>
          <w:color w:val="000000" w:themeColor="text1"/>
          <w:sz w:val="32"/>
          <w:szCs w:val="32"/>
        </w:rPr>
        <w:t xml:space="preserve"> a rewarder of those who </w:t>
      </w:r>
      <w:r w:rsidR="00F8316C" w:rsidRPr="008A385C">
        <w:rPr>
          <w:rFonts w:ascii="News Gothic MT" w:hAnsi="News Gothic MT" w:cs="Arial"/>
          <w:color w:val="000000" w:themeColor="text1"/>
          <w:sz w:val="32"/>
          <w:szCs w:val="32"/>
        </w:rPr>
        <w:t>seek</w:t>
      </w:r>
      <w:r w:rsidRPr="008A385C">
        <w:rPr>
          <w:rFonts w:ascii="News Gothic MT" w:hAnsi="News Gothic MT" w:cs="Arial"/>
          <w:color w:val="000000" w:themeColor="text1"/>
          <w:sz w:val="32"/>
          <w:szCs w:val="32"/>
        </w:rPr>
        <w:t xml:space="preserve"> Him.</w:t>
      </w:r>
      <w:r w:rsidR="00216A00" w:rsidRPr="008A385C">
        <w:rPr>
          <w:rFonts w:ascii="News Gothic MT" w:hAnsi="News Gothic MT" w:cs="Arial"/>
          <w:color w:val="000000" w:themeColor="text1"/>
          <w:sz w:val="32"/>
          <w:szCs w:val="32"/>
        </w:rPr>
        <w:t xml:space="preserve"> </w:t>
      </w:r>
      <w:r w:rsidR="00216A00" w:rsidRPr="008A385C">
        <w:rPr>
          <w:rFonts w:ascii="News Gothic MT" w:hAnsi="News Gothic MT" w:cs="Arial"/>
          <w:b/>
          <w:bCs/>
          <w:color w:val="000000" w:themeColor="text1"/>
          <w:sz w:val="32"/>
          <w:szCs w:val="32"/>
        </w:rPr>
        <w:t>Hebrews 11:6</w:t>
      </w:r>
      <w:r w:rsidR="00216A00" w:rsidRPr="008A385C">
        <w:rPr>
          <w:rFonts w:ascii="News Gothic MT" w:hAnsi="News Gothic MT" w:cs="Arial"/>
          <w:color w:val="000000" w:themeColor="text1"/>
          <w:sz w:val="32"/>
          <w:szCs w:val="32"/>
        </w:rPr>
        <w:t xml:space="preserve"> says, “</w:t>
      </w:r>
      <w:r w:rsidR="00216A00" w:rsidRPr="008A385C">
        <w:rPr>
          <w:rFonts w:ascii="News Gothic MT" w:hAnsi="News Gothic MT"/>
          <w:color w:val="000000" w:themeColor="text1"/>
          <w:sz w:val="32"/>
          <w:szCs w:val="32"/>
          <w:shd w:val="clear" w:color="auto" w:fill="FFFFFF"/>
        </w:rPr>
        <w:t>And without faith living within us it would be impossible to please God.</w:t>
      </w:r>
      <w:r w:rsidR="00F8316C" w:rsidRPr="008A385C">
        <w:rPr>
          <w:rFonts w:ascii="News Gothic MT" w:hAnsi="News Gothic MT"/>
          <w:color w:val="000000" w:themeColor="text1"/>
          <w:sz w:val="32"/>
          <w:szCs w:val="32"/>
          <w:shd w:val="clear" w:color="auto" w:fill="FFFFFF"/>
        </w:rPr>
        <w:t xml:space="preserve"> </w:t>
      </w:r>
      <w:r w:rsidR="00216A00" w:rsidRPr="008A385C">
        <w:rPr>
          <w:rFonts w:ascii="News Gothic MT" w:hAnsi="News Gothic MT"/>
          <w:color w:val="000000" w:themeColor="text1"/>
          <w:sz w:val="32"/>
          <w:szCs w:val="32"/>
          <w:shd w:val="clear" w:color="auto" w:fill="FFFFFF"/>
        </w:rPr>
        <w:t>For we come to God in faith</w:t>
      </w:r>
      <w:r w:rsidR="00F8316C" w:rsidRPr="008A385C">
        <w:rPr>
          <w:rFonts w:ascii="News Gothic MT" w:hAnsi="News Gothic MT"/>
          <w:color w:val="000000" w:themeColor="text1"/>
          <w:sz w:val="32"/>
          <w:szCs w:val="32"/>
          <w:vertAlign w:val="superscript"/>
        </w:rPr>
        <w:t xml:space="preserve"> </w:t>
      </w:r>
      <w:r w:rsidR="00216A00" w:rsidRPr="008A385C">
        <w:rPr>
          <w:rFonts w:ascii="News Gothic MT" w:hAnsi="News Gothic MT"/>
          <w:color w:val="000000" w:themeColor="text1"/>
          <w:sz w:val="32"/>
          <w:szCs w:val="32"/>
          <w:shd w:val="clear" w:color="auto" w:fill="FFFFFF"/>
        </w:rPr>
        <w:t>knowing that he is real and that he rewards the faith of those who give all their passion and strength into seeking him.</w:t>
      </w:r>
      <w:r w:rsidR="00216A00" w:rsidRPr="008A385C">
        <w:rPr>
          <w:rFonts w:ascii="News Gothic MT" w:hAnsi="News Gothic MT"/>
          <w:color w:val="000000" w:themeColor="text1"/>
          <w:sz w:val="32"/>
          <w:szCs w:val="32"/>
        </w:rPr>
        <w:t>”</w:t>
      </w:r>
    </w:p>
    <w:p w14:paraId="2E6A72A6" w14:textId="77777777" w:rsidR="00902DA5" w:rsidRPr="008A385C" w:rsidRDefault="00902DA5" w:rsidP="008A385C">
      <w:pPr>
        <w:autoSpaceDE w:val="0"/>
        <w:autoSpaceDN w:val="0"/>
        <w:adjustRightInd w:val="0"/>
        <w:jc w:val="both"/>
        <w:rPr>
          <w:rFonts w:ascii="News Gothic MT" w:hAnsi="News Gothic MT" w:cs="Arial"/>
          <w:color w:val="000000" w:themeColor="text1"/>
          <w:sz w:val="32"/>
          <w:szCs w:val="32"/>
        </w:rPr>
      </w:pPr>
    </w:p>
    <w:p w14:paraId="030F48B3" w14:textId="19F8866C"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It</w:t>
      </w:r>
      <w:r w:rsidR="00746B80" w:rsidRPr="008A385C">
        <w:rPr>
          <w:rFonts w:ascii="News Gothic MT" w:hAnsi="News Gothic MT" w:cs="Arial"/>
          <w:color w:val="000000" w:themeColor="text1"/>
          <w:sz w:val="32"/>
          <w:szCs w:val="32"/>
        </w:rPr>
        <w:t xml:space="preserve"> </w:t>
      </w:r>
      <w:proofErr w:type="gramStart"/>
      <w:r w:rsidR="00746B80" w:rsidRPr="008A385C">
        <w:rPr>
          <w:rFonts w:ascii="News Gothic MT" w:hAnsi="News Gothic MT" w:cs="Arial"/>
          <w:color w:val="000000" w:themeColor="text1"/>
          <w:sz w:val="32"/>
          <w:szCs w:val="32"/>
        </w:rPr>
        <w:t>isn’t</w:t>
      </w:r>
      <w:proofErr w:type="gramEnd"/>
      <w:r w:rsidRPr="008A385C">
        <w:rPr>
          <w:rFonts w:ascii="News Gothic MT" w:hAnsi="News Gothic MT" w:cs="Arial"/>
          <w:color w:val="000000" w:themeColor="text1"/>
          <w:sz w:val="32"/>
          <w:szCs w:val="32"/>
        </w:rPr>
        <w:t xml:space="preserve"> uncommon for </w:t>
      </w:r>
      <w:r w:rsidR="00E17A4A" w:rsidRPr="008A385C">
        <w:rPr>
          <w:rFonts w:ascii="News Gothic MT" w:hAnsi="News Gothic MT" w:cs="Arial"/>
          <w:color w:val="000000" w:themeColor="text1"/>
          <w:sz w:val="32"/>
          <w:szCs w:val="32"/>
        </w:rPr>
        <w:t>us</w:t>
      </w:r>
      <w:r w:rsidRPr="008A385C">
        <w:rPr>
          <w:rFonts w:ascii="News Gothic MT" w:hAnsi="News Gothic MT" w:cs="Arial"/>
          <w:color w:val="000000" w:themeColor="text1"/>
          <w:sz w:val="32"/>
          <w:szCs w:val="32"/>
        </w:rPr>
        <w:t xml:space="preserve"> to try to “take” success from God. Meaning, </w:t>
      </w:r>
      <w:proofErr w:type="gramStart"/>
      <w:r w:rsidRPr="008A385C">
        <w:rPr>
          <w:rFonts w:ascii="News Gothic MT" w:hAnsi="News Gothic MT" w:cs="Arial"/>
          <w:color w:val="000000" w:themeColor="text1"/>
          <w:sz w:val="32"/>
          <w:szCs w:val="32"/>
        </w:rPr>
        <w:t>it’s</w:t>
      </w:r>
      <w:proofErr w:type="gramEnd"/>
      <w:r w:rsidRPr="008A385C">
        <w:rPr>
          <w:rFonts w:ascii="News Gothic MT" w:hAnsi="News Gothic MT" w:cs="Arial"/>
          <w:color w:val="000000" w:themeColor="text1"/>
          <w:sz w:val="32"/>
          <w:szCs w:val="32"/>
        </w:rPr>
        <w:t xml:space="preserve"> something we expect, or feel entitled to</w:t>
      </w:r>
      <w:r w:rsidR="00613794" w:rsidRPr="008A385C">
        <w:rPr>
          <w:rFonts w:ascii="News Gothic MT" w:hAnsi="News Gothic MT" w:cs="Arial"/>
          <w:color w:val="000000" w:themeColor="text1"/>
          <w:sz w:val="32"/>
          <w:szCs w:val="32"/>
        </w:rPr>
        <w:t xml:space="preserve">… </w:t>
      </w:r>
      <w:r w:rsidRPr="008A385C">
        <w:rPr>
          <w:rFonts w:ascii="News Gothic MT" w:hAnsi="News Gothic MT" w:cs="Arial"/>
          <w:color w:val="000000" w:themeColor="text1"/>
          <w:sz w:val="32"/>
          <w:szCs w:val="32"/>
        </w:rPr>
        <w:t>in our way</w:t>
      </w:r>
      <w:r w:rsidR="00613794" w:rsidRPr="008A385C">
        <w:rPr>
          <w:rFonts w:ascii="News Gothic MT" w:hAnsi="News Gothic MT" w:cs="Arial"/>
          <w:color w:val="000000" w:themeColor="text1"/>
          <w:sz w:val="32"/>
          <w:szCs w:val="32"/>
        </w:rPr>
        <w:t xml:space="preserve"> and </w:t>
      </w:r>
      <w:r w:rsidRPr="008A385C">
        <w:rPr>
          <w:rFonts w:ascii="News Gothic MT" w:hAnsi="News Gothic MT" w:cs="Arial"/>
          <w:color w:val="000000" w:themeColor="text1"/>
          <w:sz w:val="32"/>
          <w:szCs w:val="32"/>
        </w:rPr>
        <w:t>in our timing. Of course, that never works well.</w:t>
      </w:r>
    </w:p>
    <w:p w14:paraId="7C64A6A2" w14:textId="17292055"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You may be in charge, but you </w:t>
      </w:r>
      <w:proofErr w:type="gramStart"/>
      <w:r w:rsidRPr="008A385C">
        <w:rPr>
          <w:rFonts w:ascii="News Gothic MT" w:hAnsi="News Gothic MT" w:cs="Arial"/>
          <w:color w:val="000000" w:themeColor="text1"/>
          <w:sz w:val="32"/>
          <w:szCs w:val="32"/>
        </w:rPr>
        <w:t>are</w:t>
      </w:r>
      <w:r w:rsidR="00601B99" w:rsidRPr="008A385C">
        <w:rPr>
          <w:rFonts w:ascii="News Gothic MT" w:hAnsi="News Gothic MT" w:cs="Arial"/>
          <w:color w:val="000000" w:themeColor="text1"/>
          <w:sz w:val="32"/>
          <w:szCs w:val="32"/>
        </w:rPr>
        <w:t>n’t</w:t>
      </w:r>
      <w:proofErr w:type="gramEnd"/>
      <w:r w:rsidRPr="008A385C">
        <w:rPr>
          <w:rFonts w:ascii="News Gothic MT" w:hAnsi="News Gothic MT" w:cs="Arial"/>
          <w:color w:val="000000" w:themeColor="text1"/>
          <w:sz w:val="32"/>
          <w:szCs w:val="32"/>
        </w:rPr>
        <w:t xml:space="preserve"> in control.</w:t>
      </w:r>
    </w:p>
    <w:p w14:paraId="521475A4" w14:textId="719EA4D9"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When you take success into your own hands, </w:t>
      </w:r>
      <w:proofErr w:type="gramStart"/>
      <w:r w:rsidRPr="008A385C">
        <w:rPr>
          <w:rFonts w:ascii="News Gothic MT" w:hAnsi="News Gothic MT" w:cs="Arial"/>
          <w:color w:val="000000" w:themeColor="text1"/>
          <w:sz w:val="32"/>
          <w:szCs w:val="32"/>
        </w:rPr>
        <w:t>it’s</w:t>
      </w:r>
      <w:proofErr w:type="gramEnd"/>
      <w:r w:rsidRPr="008A385C">
        <w:rPr>
          <w:rFonts w:ascii="News Gothic MT" w:hAnsi="News Gothic MT" w:cs="Arial"/>
          <w:color w:val="000000" w:themeColor="text1"/>
          <w:sz w:val="32"/>
          <w:szCs w:val="32"/>
        </w:rPr>
        <w:t xml:space="preserve"> incredibly heavy, often short-lived and usually exhausting.</w:t>
      </w:r>
      <w:r w:rsidR="001978DB" w:rsidRPr="008A385C">
        <w:rPr>
          <w:rFonts w:ascii="News Gothic MT" w:hAnsi="News Gothic MT" w:cs="Arial"/>
          <w:color w:val="000000" w:themeColor="text1"/>
          <w:sz w:val="32"/>
          <w:szCs w:val="32"/>
        </w:rPr>
        <w:t xml:space="preserve"> When </w:t>
      </w:r>
      <w:r w:rsidRPr="008A385C">
        <w:rPr>
          <w:rFonts w:ascii="News Gothic MT" w:hAnsi="News Gothic MT" w:cs="Arial"/>
          <w:color w:val="000000" w:themeColor="text1"/>
          <w:sz w:val="32"/>
          <w:szCs w:val="32"/>
        </w:rPr>
        <w:t xml:space="preserve">God gives success, you still work hard and get tired, but the fruit tastes so sweet. The load is lighter, and </w:t>
      </w:r>
      <w:proofErr w:type="gramStart"/>
      <w:r w:rsidRPr="008A385C">
        <w:rPr>
          <w:rFonts w:ascii="News Gothic MT" w:hAnsi="News Gothic MT" w:cs="Arial"/>
          <w:color w:val="000000" w:themeColor="text1"/>
          <w:sz w:val="32"/>
          <w:szCs w:val="32"/>
        </w:rPr>
        <w:t>there</w:t>
      </w:r>
      <w:r w:rsidR="00601B99"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s</w:t>
      </w:r>
      <w:proofErr w:type="gramEnd"/>
      <w:r w:rsidRPr="008A385C">
        <w:rPr>
          <w:rFonts w:ascii="News Gothic MT" w:hAnsi="News Gothic MT" w:cs="Arial"/>
          <w:color w:val="000000" w:themeColor="text1"/>
          <w:sz w:val="32"/>
          <w:szCs w:val="32"/>
        </w:rPr>
        <w:t xml:space="preserve"> more than enough joy and meaning to replenish your weariness and refresh your soul.</w:t>
      </w:r>
    </w:p>
    <w:p w14:paraId="6E271BBB" w14:textId="6EFCE164" w:rsidR="001978DB" w:rsidRPr="008A385C" w:rsidRDefault="001978DB" w:rsidP="008A385C">
      <w:pPr>
        <w:spacing w:after="360"/>
        <w:jc w:val="both"/>
        <w:rPr>
          <w:rFonts w:ascii="News Gothic MT" w:hAnsi="News Gothic MT" w:cs="Arial"/>
          <w:b/>
          <w:bCs/>
          <w:color w:val="000000" w:themeColor="text1"/>
          <w:sz w:val="32"/>
          <w:szCs w:val="32"/>
        </w:rPr>
      </w:pPr>
      <w:r w:rsidRPr="008A385C">
        <w:rPr>
          <w:rFonts w:ascii="News Gothic MT" w:hAnsi="News Gothic MT" w:cs="Arial"/>
          <w:color w:val="000000" w:themeColor="text1"/>
          <w:sz w:val="32"/>
          <w:szCs w:val="32"/>
        </w:rPr>
        <w:t xml:space="preserve">The people who take success into their own hands usually destroy their lives (1 Timothy 6:9). They have hardship, stress, marital problems, </w:t>
      </w:r>
      <w:r w:rsidR="00613794" w:rsidRPr="008A385C">
        <w:rPr>
          <w:rFonts w:ascii="News Gothic MT" w:hAnsi="News Gothic MT" w:cs="Arial"/>
          <w:color w:val="000000" w:themeColor="text1"/>
          <w:sz w:val="32"/>
          <w:szCs w:val="32"/>
        </w:rPr>
        <w:t>health problems</w:t>
      </w:r>
      <w:r w:rsidR="001220CC" w:rsidRPr="008A385C">
        <w:rPr>
          <w:rFonts w:ascii="News Gothic MT" w:hAnsi="News Gothic MT" w:cs="Arial"/>
          <w:color w:val="000000" w:themeColor="text1"/>
          <w:sz w:val="32"/>
          <w:szCs w:val="32"/>
        </w:rPr>
        <w:t xml:space="preserve">, </w:t>
      </w:r>
      <w:r w:rsidRPr="008A385C">
        <w:rPr>
          <w:rFonts w:ascii="News Gothic MT" w:hAnsi="News Gothic MT" w:cs="Arial"/>
          <w:color w:val="000000" w:themeColor="text1"/>
          <w:sz w:val="32"/>
          <w:szCs w:val="32"/>
        </w:rPr>
        <w:t xml:space="preserve">and on and on (1 Timothy 6:10). They might be “successful” </w:t>
      </w:r>
      <w:r w:rsidR="004D177B" w:rsidRPr="008A385C">
        <w:rPr>
          <w:rFonts w:ascii="News Gothic MT" w:hAnsi="News Gothic MT" w:cs="Arial"/>
          <w:color w:val="000000" w:themeColor="text1"/>
          <w:sz w:val="32"/>
          <w:szCs w:val="32"/>
        </w:rPr>
        <w:t xml:space="preserve">in one area </w:t>
      </w:r>
      <w:r w:rsidRPr="008A385C">
        <w:rPr>
          <w:rFonts w:ascii="News Gothic MT" w:hAnsi="News Gothic MT" w:cs="Arial"/>
          <w:color w:val="000000" w:themeColor="text1"/>
          <w:sz w:val="32"/>
          <w:szCs w:val="32"/>
        </w:rPr>
        <w:t xml:space="preserve">from earth’s point of view, but it cost them in other areas. If you allow God </w:t>
      </w:r>
      <w:r w:rsidRPr="008A385C">
        <w:rPr>
          <w:rFonts w:ascii="News Gothic MT" w:hAnsi="News Gothic MT" w:cs="Arial"/>
          <w:color w:val="000000" w:themeColor="text1"/>
          <w:sz w:val="32"/>
          <w:szCs w:val="32"/>
        </w:rPr>
        <w:lastRenderedPageBreak/>
        <w:t xml:space="preserve">to give you success, </w:t>
      </w:r>
      <w:r w:rsidR="00CF6A5A" w:rsidRPr="008A385C">
        <w:rPr>
          <w:rFonts w:ascii="News Gothic MT" w:hAnsi="News Gothic MT" w:cs="Arial"/>
          <w:b/>
          <w:bCs/>
          <w:color w:val="000000" w:themeColor="text1"/>
          <w:sz w:val="32"/>
          <w:szCs w:val="32"/>
        </w:rPr>
        <w:t>Proverbs 10:22</w:t>
      </w:r>
      <w:r w:rsidR="00CF6A5A" w:rsidRPr="008A385C">
        <w:rPr>
          <w:rFonts w:ascii="News Gothic MT" w:hAnsi="News Gothic MT" w:cs="Arial"/>
          <w:color w:val="000000" w:themeColor="text1"/>
          <w:sz w:val="32"/>
          <w:szCs w:val="32"/>
        </w:rPr>
        <w:t xml:space="preserve"> says, </w:t>
      </w:r>
      <w:r w:rsidR="00CF6A5A" w:rsidRPr="008A385C">
        <w:rPr>
          <w:rFonts w:ascii="News Gothic MT" w:hAnsi="News Gothic MT" w:cs="Arial"/>
          <w:b/>
          <w:bCs/>
          <w:color w:val="000000" w:themeColor="text1"/>
          <w:sz w:val="32"/>
          <w:szCs w:val="32"/>
        </w:rPr>
        <w:t>“T</w:t>
      </w:r>
      <w:r w:rsidRPr="008A385C">
        <w:rPr>
          <w:rFonts w:ascii="News Gothic MT" w:hAnsi="News Gothic MT" w:cs="Arial"/>
          <w:b/>
          <w:bCs/>
          <w:color w:val="000000" w:themeColor="text1"/>
          <w:sz w:val="32"/>
          <w:szCs w:val="32"/>
        </w:rPr>
        <w:t>he blessing of the Lord will make you rich, and no sorrow will be added to it</w:t>
      </w:r>
      <w:r w:rsidR="00CF6A5A" w:rsidRPr="008A385C">
        <w:rPr>
          <w:rFonts w:ascii="News Gothic MT" w:hAnsi="News Gothic MT" w:cs="Arial"/>
          <w:b/>
          <w:bCs/>
          <w:color w:val="000000" w:themeColor="text1"/>
          <w:sz w:val="32"/>
          <w:szCs w:val="32"/>
        </w:rPr>
        <w:t>.”</w:t>
      </w:r>
    </w:p>
    <w:p w14:paraId="75F1FF20" w14:textId="0CC5A829" w:rsidR="00711671" w:rsidRPr="008A385C" w:rsidRDefault="00711671" w:rsidP="008A385C">
      <w:pPr>
        <w:shd w:val="clear" w:color="auto" w:fill="FFFFFF"/>
        <w:spacing w:before="405" w:after="255"/>
        <w:jc w:val="both"/>
        <w:outlineLvl w:val="2"/>
        <w:rPr>
          <w:rFonts w:ascii="News Gothic MT" w:hAnsi="News Gothic MT" w:cs="Arial"/>
          <w:b/>
          <w:bCs/>
          <w:color w:val="000000" w:themeColor="text1"/>
          <w:sz w:val="32"/>
          <w:szCs w:val="32"/>
        </w:rPr>
      </w:pPr>
      <w:r w:rsidRPr="008A385C">
        <w:rPr>
          <w:rFonts w:ascii="News Gothic MT" w:hAnsi="News Gothic MT" w:cs="Arial"/>
          <w:b/>
          <w:bCs/>
          <w:color w:val="000000" w:themeColor="text1"/>
          <w:sz w:val="32"/>
          <w:szCs w:val="32"/>
        </w:rPr>
        <w:t xml:space="preserve">2) If </w:t>
      </w:r>
      <w:proofErr w:type="gramStart"/>
      <w:r w:rsidRPr="008A385C">
        <w:rPr>
          <w:rFonts w:ascii="News Gothic MT" w:hAnsi="News Gothic MT" w:cs="Arial"/>
          <w:b/>
          <w:bCs/>
          <w:color w:val="000000" w:themeColor="text1"/>
          <w:sz w:val="32"/>
          <w:szCs w:val="32"/>
        </w:rPr>
        <w:t>you</w:t>
      </w:r>
      <w:r w:rsidR="00601B99" w:rsidRPr="008A385C">
        <w:rPr>
          <w:rFonts w:ascii="News Gothic MT" w:hAnsi="News Gothic MT" w:cs="Arial"/>
          <w:b/>
          <w:bCs/>
          <w:color w:val="000000" w:themeColor="text1"/>
          <w:sz w:val="32"/>
          <w:szCs w:val="32"/>
        </w:rPr>
        <w:t>’</w:t>
      </w:r>
      <w:r w:rsidRPr="008A385C">
        <w:rPr>
          <w:rFonts w:ascii="News Gothic MT" w:hAnsi="News Gothic MT" w:cs="Arial"/>
          <w:b/>
          <w:bCs/>
          <w:color w:val="000000" w:themeColor="text1"/>
          <w:sz w:val="32"/>
          <w:szCs w:val="32"/>
        </w:rPr>
        <w:t>re</w:t>
      </w:r>
      <w:proofErr w:type="gramEnd"/>
      <w:r w:rsidRPr="008A385C">
        <w:rPr>
          <w:rFonts w:ascii="News Gothic MT" w:hAnsi="News Gothic MT" w:cs="Arial"/>
          <w:b/>
          <w:bCs/>
          <w:color w:val="000000" w:themeColor="text1"/>
          <w:sz w:val="32"/>
          <w:szCs w:val="32"/>
        </w:rPr>
        <w:t xml:space="preserve"> blessed with success, never forget where it came from.</w:t>
      </w:r>
    </w:p>
    <w:p w14:paraId="5FD553B4" w14:textId="0C2374B7"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One of my mistakes is </w:t>
      </w:r>
      <w:r w:rsidR="00E17A4A" w:rsidRPr="008A385C">
        <w:rPr>
          <w:rFonts w:ascii="News Gothic MT" w:hAnsi="News Gothic MT" w:cs="Arial"/>
          <w:color w:val="000000" w:themeColor="text1"/>
          <w:sz w:val="32"/>
          <w:szCs w:val="32"/>
        </w:rPr>
        <w:t>that</w:t>
      </w:r>
      <w:r w:rsidRPr="008A385C">
        <w:rPr>
          <w:rFonts w:ascii="News Gothic MT" w:hAnsi="News Gothic MT" w:cs="Arial"/>
          <w:color w:val="000000" w:themeColor="text1"/>
          <w:sz w:val="32"/>
          <w:szCs w:val="32"/>
        </w:rPr>
        <w:t xml:space="preserve"> I pray less in season</w:t>
      </w:r>
      <w:r w:rsidR="00E17A4A" w:rsidRPr="008A385C">
        <w:rPr>
          <w:rFonts w:ascii="News Gothic MT" w:hAnsi="News Gothic MT" w:cs="Arial"/>
          <w:color w:val="000000" w:themeColor="text1"/>
          <w:sz w:val="32"/>
          <w:szCs w:val="32"/>
        </w:rPr>
        <w:t>s</w:t>
      </w:r>
      <w:r w:rsidRPr="008A385C">
        <w:rPr>
          <w:rFonts w:ascii="News Gothic MT" w:hAnsi="News Gothic MT" w:cs="Arial"/>
          <w:color w:val="000000" w:themeColor="text1"/>
          <w:sz w:val="32"/>
          <w:szCs w:val="32"/>
        </w:rPr>
        <w:t xml:space="preserve"> of success. I continue to learn that </w:t>
      </w:r>
      <w:proofErr w:type="gramStart"/>
      <w:r w:rsidRPr="008A385C">
        <w:rPr>
          <w:rFonts w:ascii="News Gothic MT" w:hAnsi="News Gothic MT" w:cs="Arial"/>
          <w:color w:val="000000" w:themeColor="text1"/>
          <w:sz w:val="32"/>
          <w:szCs w:val="32"/>
        </w:rPr>
        <w:t>it’s</w:t>
      </w:r>
      <w:proofErr w:type="gramEnd"/>
      <w:r w:rsidRPr="008A385C">
        <w:rPr>
          <w:rFonts w:ascii="News Gothic MT" w:hAnsi="News Gothic MT" w:cs="Arial"/>
          <w:color w:val="000000" w:themeColor="text1"/>
          <w:sz w:val="32"/>
          <w:szCs w:val="32"/>
        </w:rPr>
        <w:t xml:space="preserve"> during times of success that I need to pray most.</w:t>
      </w:r>
    </w:p>
    <w:p w14:paraId="15F8FB95" w14:textId="5487C5BA" w:rsidR="00711671" w:rsidRPr="008A385C" w:rsidRDefault="00711671" w:rsidP="008A385C">
      <w:pPr>
        <w:shd w:val="clear" w:color="auto" w:fill="FFFFFF"/>
        <w:spacing w:after="390"/>
        <w:jc w:val="both"/>
        <w:rPr>
          <w:rFonts w:ascii="News Gothic MT" w:hAnsi="News Gothic MT" w:cs="Arial"/>
          <w:color w:val="000000" w:themeColor="text1"/>
          <w:sz w:val="32"/>
          <w:szCs w:val="32"/>
        </w:rPr>
      </w:pPr>
      <w:proofErr w:type="gramStart"/>
      <w:r w:rsidRPr="008A385C">
        <w:rPr>
          <w:rFonts w:ascii="News Gothic MT" w:hAnsi="News Gothic MT" w:cs="Arial"/>
          <w:color w:val="000000" w:themeColor="text1"/>
          <w:sz w:val="32"/>
          <w:szCs w:val="32"/>
        </w:rPr>
        <w:t>It’s</w:t>
      </w:r>
      <w:proofErr w:type="gramEnd"/>
      <w:r w:rsidRPr="008A385C">
        <w:rPr>
          <w:rFonts w:ascii="News Gothic MT" w:hAnsi="News Gothic MT" w:cs="Arial"/>
          <w:color w:val="000000" w:themeColor="text1"/>
          <w:sz w:val="32"/>
          <w:szCs w:val="32"/>
        </w:rPr>
        <w:t xml:space="preserve"> easy to subtly </w:t>
      </w:r>
      <w:r w:rsidR="00746B80" w:rsidRPr="008A385C">
        <w:rPr>
          <w:rFonts w:ascii="News Gothic MT" w:hAnsi="News Gothic MT" w:cs="Arial"/>
          <w:color w:val="000000" w:themeColor="text1"/>
          <w:sz w:val="32"/>
          <w:szCs w:val="32"/>
        </w:rPr>
        <w:t>drift</w:t>
      </w:r>
      <w:r w:rsidRPr="008A385C">
        <w:rPr>
          <w:rFonts w:ascii="News Gothic MT" w:hAnsi="News Gothic MT" w:cs="Arial"/>
          <w:color w:val="000000" w:themeColor="text1"/>
          <w:sz w:val="32"/>
          <w:szCs w:val="32"/>
        </w:rPr>
        <w:t xml:space="preserve"> from the truth that ultimately </w:t>
      </w:r>
      <w:r w:rsidR="00746B80" w:rsidRPr="008A385C">
        <w:rPr>
          <w:rFonts w:ascii="News Gothic MT" w:hAnsi="News Gothic MT" w:cs="Arial"/>
          <w:color w:val="000000" w:themeColor="text1"/>
          <w:sz w:val="32"/>
          <w:szCs w:val="32"/>
        </w:rPr>
        <w:t>grace</w:t>
      </w:r>
      <w:r w:rsidRPr="008A385C">
        <w:rPr>
          <w:rFonts w:ascii="News Gothic MT" w:hAnsi="News Gothic MT" w:cs="Arial"/>
          <w:color w:val="000000" w:themeColor="text1"/>
          <w:sz w:val="32"/>
          <w:szCs w:val="32"/>
        </w:rPr>
        <w:t xml:space="preserve"> makes it all happen, to “I made it happen.” I really </w:t>
      </w:r>
      <w:proofErr w:type="gramStart"/>
      <w:r w:rsidRPr="008A385C">
        <w:rPr>
          <w:rFonts w:ascii="News Gothic MT" w:hAnsi="News Gothic MT" w:cs="Arial"/>
          <w:color w:val="000000" w:themeColor="text1"/>
          <w:sz w:val="32"/>
          <w:szCs w:val="32"/>
        </w:rPr>
        <w:t>don’t</w:t>
      </w:r>
      <w:proofErr w:type="gramEnd"/>
      <w:r w:rsidRPr="008A385C">
        <w:rPr>
          <w:rFonts w:ascii="News Gothic MT" w:hAnsi="News Gothic MT" w:cs="Arial"/>
          <w:color w:val="000000" w:themeColor="text1"/>
          <w:sz w:val="32"/>
          <w:szCs w:val="32"/>
        </w:rPr>
        <w:t xml:space="preserve"> ever believe that, but I can begin to live and behave as if I think that way. </w:t>
      </w:r>
      <w:proofErr w:type="gramStart"/>
      <w:r w:rsidRPr="008A385C">
        <w:rPr>
          <w:rFonts w:ascii="News Gothic MT" w:hAnsi="News Gothic MT" w:cs="Arial"/>
          <w:color w:val="000000" w:themeColor="text1"/>
          <w:sz w:val="32"/>
          <w:szCs w:val="32"/>
        </w:rPr>
        <w:t>That’s</w:t>
      </w:r>
      <w:proofErr w:type="gramEnd"/>
      <w:r w:rsidRPr="008A385C">
        <w:rPr>
          <w:rFonts w:ascii="News Gothic MT" w:hAnsi="News Gothic MT" w:cs="Arial"/>
          <w:color w:val="000000" w:themeColor="text1"/>
          <w:sz w:val="32"/>
          <w:szCs w:val="32"/>
        </w:rPr>
        <w:t xml:space="preserve"> a subtle and dangerous difference.</w:t>
      </w:r>
    </w:p>
    <w:p w14:paraId="0BD838C8" w14:textId="77777777"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God is gracious and kind to provide His favor.</w:t>
      </w:r>
    </w:p>
    <w:p w14:paraId="0107063C" w14:textId="5AEE10C5"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Whatever small or large success I may be blessed with, I </w:t>
      </w:r>
      <w:r w:rsidR="00622235" w:rsidRPr="008A385C">
        <w:rPr>
          <w:rFonts w:ascii="News Gothic MT" w:hAnsi="News Gothic MT" w:cs="Arial"/>
          <w:color w:val="000000" w:themeColor="text1"/>
          <w:sz w:val="32"/>
          <w:szCs w:val="32"/>
        </w:rPr>
        <w:t xml:space="preserve">must </w:t>
      </w:r>
      <w:r w:rsidRPr="008A385C">
        <w:rPr>
          <w:rFonts w:ascii="News Gothic MT" w:hAnsi="News Gothic MT" w:cs="Arial"/>
          <w:color w:val="000000" w:themeColor="text1"/>
          <w:sz w:val="32"/>
          <w:szCs w:val="32"/>
        </w:rPr>
        <w:t>acknowledge and thank God for it daily</w:t>
      </w:r>
      <w:r w:rsidR="00B54EF2" w:rsidRPr="008A385C">
        <w:rPr>
          <w:rFonts w:ascii="News Gothic MT" w:hAnsi="News Gothic MT" w:cs="Arial"/>
          <w:color w:val="000000" w:themeColor="text1"/>
          <w:sz w:val="32"/>
          <w:szCs w:val="32"/>
        </w:rPr>
        <w:t xml:space="preserve"> and realize that </w:t>
      </w:r>
      <w:proofErr w:type="gramStart"/>
      <w:r w:rsidR="00B54EF2" w:rsidRPr="008A385C">
        <w:rPr>
          <w:rFonts w:ascii="News Gothic MT" w:hAnsi="News Gothic MT" w:cs="Arial"/>
          <w:color w:val="000000" w:themeColor="text1"/>
          <w:sz w:val="32"/>
          <w:szCs w:val="32"/>
        </w:rPr>
        <w:t>it’s</w:t>
      </w:r>
      <w:proofErr w:type="gramEnd"/>
      <w:r w:rsidR="00B54EF2" w:rsidRPr="008A385C">
        <w:rPr>
          <w:rFonts w:ascii="News Gothic MT" w:hAnsi="News Gothic MT" w:cs="Arial"/>
          <w:color w:val="000000" w:themeColor="text1"/>
          <w:sz w:val="32"/>
          <w:szCs w:val="32"/>
        </w:rPr>
        <w:t xml:space="preserve"> Christ in me.</w:t>
      </w:r>
      <w:r w:rsidR="00976138" w:rsidRPr="008A385C">
        <w:rPr>
          <w:rFonts w:ascii="News Gothic MT" w:hAnsi="News Gothic MT" w:cs="Arial"/>
          <w:color w:val="000000" w:themeColor="text1"/>
          <w:sz w:val="32"/>
          <w:szCs w:val="32"/>
        </w:rPr>
        <w:t xml:space="preserve"> </w:t>
      </w:r>
    </w:p>
    <w:p w14:paraId="7FF19288" w14:textId="70F3BBB1" w:rsidR="00065DD3" w:rsidRPr="008A385C" w:rsidRDefault="00065DD3" w:rsidP="008A385C">
      <w:pPr>
        <w:jc w:val="both"/>
        <w:rPr>
          <w:rFonts w:ascii="News Gothic MT" w:hAnsi="News Gothic MT" w:cs="Arial"/>
          <w:b/>
          <w:bCs/>
          <w:color w:val="000000" w:themeColor="text1"/>
          <w:sz w:val="32"/>
          <w:szCs w:val="32"/>
        </w:rPr>
      </w:pPr>
      <w:r w:rsidRPr="008A385C">
        <w:rPr>
          <w:rFonts w:ascii="News Gothic MT" w:hAnsi="News Gothic MT" w:cs="Arial"/>
          <w:b/>
          <w:bCs/>
          <w:color w:val="000000" w:themeColor="text1"/>
          <w:sz w:val="32"/>
          <w:szCs w:val="32"/>
          <w:shd w:val="clear" w:color="auto" w:fill="FFFFFF"/>
        </w:rPr>
        <w:t>Philippians 4:11-13 “I have learned to be content in whatever circumstances I am</w:t>
      </w:r>
      <w:r w:rsidR="00622235" w:rsidRPr="008A385C">
        <w:rPr>
          <w:rFonts w:ascii="News Gothic MT" w:hAnsi="News Gothic MT" w:cs="Arial"/>
          <w:b/>
          <w:bCs/>
          <w:color w:val="000000" w:themeColor="text1"/>
          <w:sz w:val="32"/>
          <w:szCs w:val="32"/>
          <w:shd w:val="clear" w:color="auto" w:fill="FFFFFF"/>
        </w:rPr>
        <w:t xml:space="preserve"> in</w:t>
      </w:r>
      <w:r w:rsidRPr="008A385C">
        <w:rPr>
          <w:rFonts w:ascii="News Gothic MT" w:hAnsi="News Gothic MT" w:cs="Arial"/>
          <w:b/>
          <w:bCs/>
          <w:color w:val="000000" w:themeColor="text1"/>
          <w:sz w:val="32"/>
          <w:szCs w:val="32"/>
          <w:shd w:val="clear" w:color="auto" w:fill="FFFFFF"/>
        </w:rPr>
        <w:t xml:space="preserve">. I know how to get along with humble means, and I also know how to live in prosperity; in any and every circumstance I have learned the secret of being filled and going hungry, both of having abundance and suffering need </w:t>
      </w:r>
      <w:r w:rsidRPr="008A385C">
        <w:rPr>
          <w:rFonts w:ascii="News Gothic MT" w:hAnsi="News Gothic MT" w:cs="Arial"/>
          <w:color w:val="000000" w:themeColor="text1"/>
          <w:sz w:val="32"/>
          <w:szCs w:val="32"/>
          <w:shd w:val="clear" w:color="auto" w:fill="FFFFFF"/>
        </w:rPr>
        <w:t>(</w:t>
      </w:r>
      <w:r w:rsidR="001E66F3" w:rsidRPr="008A385C">
        <w:rPr>
          <w:rFonts w:ascii="News Gothic MT" w:hAnsi="News Gothic MT" w:cs="Arial"/>
          <w:color w:val="000000" w:themeColor="text1"/>
          <w:sz w:val="32"/>
          <w:szCs w:val="32"/>
        </w:rPr>
        <w:t>w</w:t>
      </w:r>
      <w:r w:rsidRPr="008A385C">
        <w:rPr>
          <w:rFonts w:ascii="News Gothic MT" w:hAnsi="News Gothic MT" w:cs="Arial"/>
          <w:color w:val="000000" w:themeColor="text1"/>
          <w:sz w:val="32"/>
          <w:szCs w:val="32"/>
        </w:rPr>
        <w:t>hatever small or large success I may be blessed with, I acknowledge…)</w:t>
      </w:r>
      <w:r w:rsidRPr="008A385C">
        <w:rPr>
          <w:rFonts w:ascii="News Gothic MT" w:hAnsi="News Gothic MT" w:cs="Arial"/>
          <w:color w:val="000000" w:themeColor="text1"/>
          <w:sz w:val="32"/>
          <w:szCs w:val="32"/>
          <w:shd w:val="clear" w:color="auto" w:fill="FFFFFF"/>
        </w:rPr>
        <w:t xml:space="preserve">. </w:t>
      </w:r>
      <w:r w:rsidRPr="008A385C">
        <w:rPr>
          <w:rFonts w:ascii="News Gothic MT" w:hAnsi="News Gothic MT" w:cs="Arial"/>
          <w:b/>
          <w:bCs/>
          <w:color w:val="000000" w:themeColor="text1"/>
          <w:sz w:val="32"/>
          <w:szCs w:val="32"/>
          <w:shd w:val="clear" w:color="auto" w:fill="FFFFFF"/>
        </w:rPr>
        <w:t>I can do all things through Him who strengthens me.”</w:t>
      </w:r>
    </w:p>
    <w:p w14:paraId="2748242D" w14:textId="77777777" w:rsidR="00065DD3" w:rsidRPr="008A385C" w:rsidRDefault="00065DD3" w:rsidP="008A385C">
      <w:pPr>
        <w:jc w:val="both"/>
        <w:rPr>
          <w:rFonts w:ascii="News Gothic MT" w:hAnsi="News Gothic MT" w:cs="Arial"/>
          <w:color w:val="000000" w:themeColor="text1"/>
          <w:sz w:val="32"/>
          <w:szCs w:val="32"/>
        </w:rPr>
      </w:pPr>
    </w:p>
    <w:p w14:paraId="0586DA68" w14:textId="718F7353" w:rsidR="00711671" w:rsidRPr="008A385C" w:rsidRDefault="00711671" w:rsidP="008A385C">
      <w:pPr>
        <w:jc w:val="both"/>
        <w:rPr>
          <w:rFonts w:ascii="News Gothic MT" w:hAnsi="News Gothic MT" w:cs="Arial"/>
          <w:b/>
          <w:bCs/>
          <w:color w:val="000000" w:themeColor="text1"/>
          <w:sz w:val="32"/>
          <w:szCs w:val="32"/>
        </w:rPr>
      </w:pPr>
      <w:r w:rsidRPr="008A385C">
        <w:rPr>
          <w:rFonts w:ascii="News Gothic MT" w:hAnsi="News Gothic MT" w:cs="Arial"/>
          <w:b/>
          <w:bCs/>
          <w:color w:val="000000" w:themeColor="text1"/>
          <w:sz w:val="32"/>
          <w:szCs w:val="32"/>
        </w:rPr>
        <w:t xml:space="preserve">3) </w:t>
      </w:r>
      <w:proofErr w:type="gramStart"/>
      <w:r w:rsidRPr="008A385C">
        <w:rPr>
          <w:rFonts w:ascii="News Gothic MT" w:hAnsi="News Gothic MT" w:cs="Arial"/>
          <w:b/>
          <w:bCs/>
          <w:color w:val="000000" w:themeColor="text1"/>
          <w:sz w:val="32"/>
          <w:szCs w:val="32"/>
        </w:rPr>
        <w:t>Don’t</w:t>
      </w:r>
      <w:proofErr w:type="gramEnd"/>
      <w:r w:rsidRPr="008A385C">
        <w:rPr>
          <w:rFonts w:ascii="News Gothic MT" w:hAnsi="News Gothic MT" w:cs="Arial"/>
          <w:b/>
          <w:bCs/>
          <w:color w:val="000000" w:themeColor="text1"/>
          <w:sz w:val="32"/>
          <w:szCs w:val="32"/>
        </w:rPr>
        <w:t xml:space="preserve"> sell your soul for continued success.</w:t>
      </w:r>
    </w:p>
    <w:p w14:paraId="51072C08" w14:textId="77777777" w:rsidR="001220CC" w:rsidRPr="008A385C" w:rsidRDefault="001220CC" w:rsidP="008A385C">
      <w:pPr>
        <w:shd w:val="clear" w:color="auto" w:fill="FFFFFF"/>
        <w:spacing w:after="390"/>
        <w:jc w:val="both"/>
        <w:rPr>
          <w:rFonts w:ascii="News Gothic MT" w:hAnsi="News Gothic MT" w:cs="Arial"/>
          <w:color w:val="000000" w:themeColor="text1"/>
          <w:sz w:val="32"/>
          <w:szCs w:val="32"/>
        </w:rPr>
      </w:pPr>
    </w:p>
    <w:p w14:paraId="21757A83" w14:textId="765FB748"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lastRenderedPageBreak/>
        <w:t>Success to the soul is like sugar to the palate; you just want more</w:t>
      </w:r>
      <w:r w:rsidR="004D177B" w:rsidRPr="008A385C">
        <w:rPr>
          <w:rFonts w:ascii="News Gothic MT" w:hAnsi="News Gothic MT" w:cs="Arial"/>
          <w:color w:val="000000" w:themeColor="text1"/>
          <w:sz w:val="32"/>
          <w:szCs w:val="32"/>
        </w:rPr>
        <w:t xml:space="preserve"> and more</w:t>
      </w:r>
      <w:r w:rsidRPr="008A385C">
        <w:rPr>
          <w:rFonts w:ascii="News Gothic MT" w:hAnsi="News Gothic MT" w:cs="Arial"/>
          <w:color w:val="000000" w:themeColor="text1"/>
          <w:sz w:val="32"/>
          <w:szCs w:val="32"/>
        </w:rPr>
        <w:t>.</w:t>
      </w:r>
    </w:p>
    <w:p w14:paraId="32E9B171" w14:textId="5778D385"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When I have a</w:t>
      </w:r>
      <w:r w:rsidR="00CF6A5A" w:rsidRPr="008A385C">
        <w:rPr>
          <w:rFonts w:ascii="News Gothic MT" w:hAnsi="News Gothic MT" w:cs="Arial"/>
          <w:color w:val="000000" w:themeColor="text1"/>
          <w:sz w:val="32"/>
          <w:szCs w:val="32"/>
        </w:rPr>
        <w:t xml:space="preserve">n Oreo </w:t>
      </w:r>
      <w:r w:rsidRPr="008A385C">
        <w:rPr>
          <w:rFonts w:ascii="News Gothic MT" w:hAnsi="News Gothic MT" w:cs="Arial"/>
          <w:color w:val="000000" w:themeColor="text1"/>
          <w:sz w:val="32"/>
          <w:szCs w:val="32"/>
        </w:rPr>
        <w:t xml:space="preserve">cookie, my first thought is never, “Well I’m good now.” I think, “Just one more,” and that thought never ends. </w:t>
      </w:r>
      <w:proofErr w:type="gramStart"/>
      <w:r w:rsidRPr="008A385C">
        <w:rPr>
          <w:rFonts w:ascii="News Gothic MT" w:hAnsi="News Gothic MT" w:cs="Arial"/>
          <w:color w:val="000000" w:themeColor="text1"/>
          <w:sz w:val="32"/>
          <w:szCs w:val="32"/>
        </w:rPr>
        <w:t>There’s</w:t>
      </w:r>
      <w:proofErr w:type="gramEnd"/>
      <w:r w:rsidRPr="008A385C">
        <w:rPr>
          <w:rFonts w:ascii="News Gothic MT" w:hAnsi="News Gothic MT" w:cs="Arial"/>
          <w:color w:val="000000" w:themeColor="text1"/>
          <w:sz w:val="32"/>
          <w:szCs w:val="32"/>
        </w:rPr>
        <w:t xml:space="preserve"> nothing wrong with a</w:t>
      </w:r>
      <w:r w:rsidR="00CF6A5A" w:rsidRPr="008A385C">
        <w:rPr>
          <w:rFonts w:ascii="News Gothic MT" w:hAnsi="News Gothic MT" w:cs="Arial"/>
          <w:color w:val="000000" w:themeColor="text1"/>
          <w:sz w:val="32"/>
          <w:szCs w:val="32"/>
        </w:rPr>
        <w:t xml:space="preserve">n Oreo </w:t>
      </w:r>
      <w:r w:rsidRPr="008A385C">
        <w:rPr>
          <w:rFonts w:ascii="News Gothic MT" w:hAnsi="News Gothic MT" w:cs="Arial"/>
          <w:color w:val="000000" w:themeColor="text1"/>
          <w:sz w:val="32"/>
          <w:szCs w:val="32"/>
        </w:rPr>
        <w:t>cookie, but I can sell out my health if I keep eating them.</w:t>
      </w:r>
    </w:p>
    <w:p w14:paraId="4A48F8EE" w14:textId="13612DE8" w:rsidR="00711671" w:rsidRPr="008A385C" w:rsidRDefault="00622235"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When it comes to success, many of us</w:t>
      </w:r>
      <w:r w:rsidR="00711671" w:rsidRPr="008A385C">
        <w:rPr>
          <w:rFonts w:ascii="News Gothic MT" w:hAnsi="News Gothic MT" w:cs="Arial"/>
          <w:color w:val="000000" w:themeColor="text1"/>
          <w:sz w:val="32"/>
          <w:szCs w:val="32"/>
        </w:rPr>
        <w:t xml:space="preserve"> are highly driven and dedicated. And when </w:t>
      </w:r>
      <w:r w:rsidRPr="008A385C">
        <w:rPr>
          <w:rFonts w:ascii="News Gothic MT" w:hAnsi="News Gothic MT" w:cs="Arial"/>
          <w:color w:val="000000" w:themeColor="text1"/>
          <w:sz w:val="32"/>
          <w:szCs w:val="32"/>
        </w:rPr>
        <w:t>we</w:t>
      </w:r>
      <w:r w:rsidR="00711671" w:rsidRPr="008A385C">
        <w:rPr>
          <w:rFonts w:ascii="News Gothic MT" w:hAnsi="News Gothic MT" w:cs="Arial"/>
          <w:color w:val="000000" w:themeColor="text1"/>
          <w:sz w:val="32"/>
          <w:szCs w:val="32"/>
        </w:rPr>
        <w:t xml:space="preserve"> get a “taste” of </w:t>
      </w:r>
      <w:r w:rsidRPr="008A385C">
        <w:rPr>
          <w:rFonts w:ascii="News Gothic MT" w:hAnsi="News Gothic MT" w:cs="Arial"/>
          <w:color w:val="000000" w:themeColor="text1"/>
          <w:sz w:val="32"/>
          <w:szCs w:val="32"/>
        </w:rPr>
        <w:t>success</w:t>
      </w:r>
      <w:r w:rsidR="00711671" w:rsidRPr="008A385C">
        <w:rPr>
          <w:rFonts w:ascii="News Gothic MT" w:hAnsi="News Gothic MT" w:cs="Arial"/>
          <w:color w:val="000000" w:themeColor="text1"/>
          <w:sz w:val="32"/>
          <w:szCs w:val="32"/>
        </w:rPr>
        <w:t xml:space="preserve">, </w:t>
      </w:r>
      <w:r w:rsidRPr="008A385C">
        <w:rPr>
          <w:rFonts w:ascii="News Gothic MT" w:hAnsi="News Gothic MT" w:cs="Arial"/>
          <w:color w:val="000000" w:themeColor="text1"/>
          <w:sz w:val="32"/>
          <w:szCs w:val="32"/>
        </w:rPr>
        <w:t>we</w:t>
      </w:r>
      <w:r w:rsidR="00711671" w:rsidRPr="008A385C">
        <w:rPr>
          <w:rFonts w:ascii="News Gothic MT" w:hAnsi="News Gothic MT" w:cs="Arial"/>
          <w:color w:val="000000" w:themeColor="text1"/>
          <w:sz w:val="32"/>
          <w:szCs w:val="32"/>
        </w:rPr>
        <w:t xml:space="preserve"> may be tempted to pay any price for continued success.</w:t>
      </w:r>
    </w:p>
    <w:p w14:paraId="43E40EBB" w14:textId="271AA5B8" w:rsidR="00065DD3"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Where do </w:t>
      </w:r>
      <w:r w:rsidR="00CF6A5A" w:rsidRPr="008A385C">
        <w:rPr>
          <w:rFonts w:ascii="News Gothic MT" w:hAnsi="News Gothic MT" w:cs="Arial"/>
          <w:color w:val="000000" w:themeColor="text1"/>
          <w:sz w:val="32"/>
          <w:szCs w:val="32"/>
        </w:rPr>
        <w:t>you</w:t>
      </w:r>
      <w:r w:rsidRPr="008A385C">
        <w:rPr>
          <w:rFonts w:ascii="News Gothic MT" w:hAnsi="News Gothic MT" w:cs="Arial"/>
          <w:color w:val="000000" w:themeColor="text1"/>
          <w:sz w:val="32"/>
          <w:szCs w:val="32"/>
        </w:rPr>
        <w:t xml:space="preserve"> draw the line? </w:t>
      </w:r>
    </w:p>
    <w:p w14:paraId="0BD69517" w14:textId="413EFFC9" w:rsidR="00E57574"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Do you protect and put your </w:t>
      </w:r>
      <w:r w:rsidR="00065DD3" w:rsidRPr="008A385C">
        <w:rPr>
          <w:rFonts w:ascii="News Gothic MT" w:hAnsi="News Gothic MT" w:cs="Arial"/>
          <w:color w:val="000000" w:themeColor="text1"/>
          <w:sz w:val="32"/>
          <w:szCs w:val="32"/>
        </w:rPr>
        <w:t xml:space="preserve">marriage and </w:t>
      </w:r>
      <w:r w:rsidRPr="008A385C">
        <w:rPr>
          <w:rFonts w:ascii="News Gothic MT" w:hAnsi="News Gothic MT" w:cs="Arial"/>
          <w:color w:val="000000" w:themeColor="text1"/>
          <w:sz w:val="32"/>
          <w:szCs w:val="32"/>
        </w:rPr>
        <w:t xml:space="preserve">family first? How about your physical health? And your spiritual </w:t>
      </w:r>
      <w:r w:rsidR="00065DD3" w:rsidRPr="008A385C">
        <w:rPr>
          <w:rFonts w:ascii="News Gothic MT" w:hAnsi="News Gothic MT" w:cs="Arial"/>
          <w:color w:val="000000" w:themeColor="text1"/>
          <w:sz w:val="32"/>
          <w:szCs w:val="32"/>
        </w:rPr>
        <w:t>rest</w:t>
      </w:r>
      <w:r w:rsidRPr="008A385C">
        <w:rPr>
          <w:rFonts w:ascii="News Gothic MT" w:hAnsi="News Gothic MT" w:cs="Arial"/>
          <w:color w:val="000000" w:themeColor="text1"/>
          <w:sz w:val="32"/>
          <w:szCs w:val="32"/>
        </w:rPr>
        <w:t xml:space="preserve">, ironically, can be at high risk even when your time is dedicated to </w:t>
      </w:r>
      <w:r w:rsidR="001220CC" w:rsidRPr="008A385C">
        <w:rPr>
          <w:rFonts w:ascii="News Gothic MT" w:hAnsi="News Gothic MT" w:cs="Arial"/>
          <w:color w:val="000000" w:themeColor="text1"/>
          <w:sz w:val="32"/>
          <w:szCs w:val="32"/>
        </w:rPr>
        <w:t>“</w:t>
      </w:r>
      <w:r w:rsidR="00622235" w:rsidRPr="008A385C">
        <w:rPr>
          <w:rFonts w:ascii="News Gothic MT" w:hAnsi="News Gothic MT" w:cs="Arial"/>
          <w:color w:val="000000" w:themeColor="text1"/>
          <w:sz w:val="32"/>
          <w:szCs w:val="32"/>
        </w:rPr>
        <w:t>good things</w:t>
      </w:r>
      <w:r w:rsidRPr="008A385C">
        <w:rPr>
          <w:rFonts w:ascii="News Gothic MT" w:hAnsi="News Gothic MT" w:cs="Arial"/>
          <w:color w:val="000000" w:themeColor="text1"/>
          <w:sz w:val="32"/>
          <w:szCs w:val="32"/>
        </w:rPr>
        <w:t>.</w:t>
      </w:r>
      <w:r w:rsidR="001220CC"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 xml:space="preserve"> How would you describe your prayer life—is it all that you want it to be? </w:t>
      </w:r>
      <w:r w:rsidR="00622235" w:rsidRPr="008A385C">
        <w:rPr>
          <w:rFonts w:ascii="News Gothic MT" w:hAnsi="News Gothic MT" w:cs="Arial"/>
          <w:color w:val="000000" w:themeColor="text1"/>
          <w:sz w:val="32"/>
          <w:szCs w:val="32"/>
        </w:rPr>
        <w:t xml:space="preserve">What about your generosity? You used to give God the very first of what he blessed you with, but then you got a little taste of success and now you </w:t>
      </w:r>
      <w:proofErr w:type="gramStart"/>
      <w:r w:rsidR="00622235" w:rsidRPr="008A385C">
        <w:rPr>
          <w:rFonts w:ascii="News Gothic MT" w:hAnsi="News Gothic MT" w:cs="Arial"/>
          <w:color w:val="000000" w:themeColor="text1"/>
          <w:sz w:val="32"/>
          <w:szCs w:val="32"/>
        </w:rPr>
        <w:t>don’t</w:t>
      </w:r>
      <w:proofErr w:type="gramEnd"/>
      <w:r w:rsidR="00622235" w:rsidRPr="008A385C">
        <w:rPr>
          <w:rFonts w:ascii="News Gothic MT" w:hAnsi="News Gothic MT" w:cs="Arial"/>
          <w:color w:val="000000" w:themeColor="text1"/>
          <w:sz w:val="32"/>
          <w:szCs w:val="32"/>
        </w:rPr>
        <w:t xml:space="preserve"> make the effort. </w:t>
      </w:r>
      <w:r w:rsidR="00B955B1" w:rsidRPr="008A385C">
        <w:rPr>
          <w:rFonts w:ascii="News Gothic MT" w:hAnsi="News Gothic MT" w:cs="Arial"/>
          <w:color w:val="000000" w:themeColor="text1"/>
          <w:sz w:val="32"/>
          <w:szCs w:val="32"/>
        </w:rPr>
        <w:t xml:space="preserve">Are you living a life </w:t>
      </w:r>
      <w:proofErr w:type="gramStart"/>
      <w:r w:rsidR="00B955B1" w:rsidRPr="008A385C">
        <w:rPr>
          <w:rFonts w:ascii="News Gothic MT" w:hAnsi="News Gothic MT" w:cs="Arial"/>
          <w:color w:val="000000" w:themeColor="text1"/>
          <w:sz w:val="32"/>
          <w:szCs w:val="32"/>
        </w:rPr>
        <w:t>that</w:t>
      </w:r>
      <w:r w:rsidR="00CF6A5A" w:rsidRPr="008A385C">
        <w:rPr>
          <w:rFonts w:ascii="News Gothic MT" w:hAnsi="News Gothic MT" w:cs="Arial"/>
          <w:color w:val="000000" w:themeColor="text1"/>
          <w:sz w:val="32"/>
          <w:szCs w:val="32"/>
        </w:rPr>
        <w:t>’</w:t>
      </w:r>
      <w:r w:rsidR="00B955B1" w:rsidRPr="008A385C">
        <w:rPr>
          <w:rFonts w:ascii="News Gothic MT" w:hAnsi="News Gothic MT" w:cs="Arial"/>
          <w:color w:val="000000" w:themeColor="text1"/>
          <w:sz w:val="32"/>
          <w:szCs w:val="32"/>
        </w:rPr>
        <w:t>s</w:t>
      </w:r>
      <w:proofErr w:type="gramEnd"/>
      <w:r w:rsidR="00B955B1" w:rsidRPr="008A385C">
        <w:rPr>
          <w:rFonts w:ascii="News Gothic MT" w:hAnsi="News Gothic MT" w:cs="Arial"/>
          <w:color w:val="000000" w:themeColor="text1"/>
          <w:sz w:val="32"/>
          <w:szCs w:val="32"/>
        </w:rPr>
        <w:t xml:space="preserve"> obedient to the God’s Word?  Knowing God’s Word </w:t>
      </w:r>
      <w:proofErr w:type="gramStart"/>
      <w:r w:rsidR="00B955B1" w:rsidRPr="008A385C">
        <w:rPr>
          <w:rFonts w:ascii="News Gothic MT" w:hAnsi="News Gothic MT" w:cs="Arial"/>
          <w:color w:val="000000" w:themeColor="text1"/>
          <w:sz w:val="32"/>
          <w:szCs w:val="32"/>
        </w:rPr>
        <w:t>isn’t</w:t>
      </w:r>
      <w:proofErr w:type="gramEnd"/>
      <w:r w:rsidR="00B955B1" w:rsidRPr="008A385C">
        <w:rPr>
          <w:rFonts w:ascii="News Gothic MT" w:hAnsi="News Gothic MT" w:cs="Arial"/>
          <w:color w:val="000000" w:themeColor="text1"/>
          <w:sz w:val="32"/>
          <w:szCs w:val="32"/>
        </w:rPr>
        <w:t xml:space="preserve"> enough.  Success only comes when his Word is faithfully obeyed. When are </w:t>
      </w:r>
      <w:r w:rsidR="00CF6A5A" w:rsidRPr="008A385C">
        <w:rPr>
          <w:rFonts w:ascii="News Gothic MT" w:hAnsi="News Gothic MT" w:cs="Arial"/>
          <w:color w:val="000000" w:themeColor="text1"/>
          <w:sz w:val="32"/>
          <w:szCs w:val="32"/>
        </w:rPr>
        <w:t>you</w:t>
      </w:r>
      <w:r w:rsidR="00B955B1" w:rsidRPr="008A385C">
        <w:rPr>
          <w:rFonts w:ascii="News Gothic MT" w:hAnsi="News Gothic MT" w:cs="Arial"/>
          <w:color w:val="000000" w:themeColor="text1"/>
          <w:sz w:val="32"/>
          <w:szCs w:val="32"/>
        </w:rPr>
        <w:t xml:space="preserve"> going to stop using the cop out that God’s Word </w:t>
      </w:r>
      <w:proofErr w:type="gramStart"/>
      <w:r w:rsidR="00B955B1" w:rsidRPr="008A385C">
        <w:rPr>
          <w:rFonts w:ascii="News Gothic MT" w:hAnsi="News Gothic MT" w:cs="Arial"/>
          <w:color w:val="000000" w:themeColor="text1"/>
          <w:sz w:val="32"/>
          <w:szCs w:val="32"/>
        </w:rPr>
        <w:t>isn’t</w:t>
      </w:r>
      <w:proofErr w:type="gramEnd"/>
      <w:r w:rsidR="00B955B1" w:rsidRPr="008A385C">
        <w:rPr>
          <w:rFonts w:ascii="News Gothic MT" w:hAnsi="News Gothic MT" w:cs="Arial"/>
          <w:color w:val="000000" w:themeColor="text1"/>
          <w:sz w:val="32"/>
          <w:szCs w:val="32"/>
        </w:rPr>
        <w:t xml:space="preserve"> clear? The fact is God’s Word is clear.  In fact, </w:t>
      </w:r>
      <w:proofErr w:type="gramStart"/>
      <w:r w:rsidR="00B955B1" w:rsidRPr="008A385C">
        <w:rPr>
          <w:rFonts w:ascii="News Gothic MT" w:hAnsi="News Gothic MT" w:cs="Arial"/>
          <w:color w:val="000000" w:themeColor="text1"/>
          <w:sz w:val="32"/>
          <w:szCs w:val="32"/>
        </w:rPr>
        <w:t>it’s</w:t>
      </w:r>
      <w:proofErr w:type="gramEnd"/>
      <w:r w:rsidR="00B955B1" w:rsidRPr="008A385C">
        <w:rPr>
          <w:rFonts w:ascii="News Gothic MT" w:hAnsi="News Gothic MT" w:cs="Arial"/>
          <w:color w:val="000000" w:themeColor="text1"/>
          <w:sz w:val="32"/>
          <w:szCs w:val="32"/>
        </w:rPr>
        <w:t xml:space="preserve"> painfully clear.  As Mark Twain once said, “It’s not what I don’t understand</w:t>
      </w:r>
      <w:r w:rsidR="00E57574" w:rsidRPr="008A385C">
        <w:rPr>
          <w:rFonts w:ascii="News Gothic MT" w:hAnsi="News Gothic MT" w:cs="Arial"/>
          <w:color w:val="000000" w:themeColor="text1"/>
          <w:sz w:val="32"/>
          <w:szCs w:val="32"/>
        </w:rPr>
        <w:t xml:space="preserve"> about the Bible</w:t>
      </w:r>
      <w:r w:rsidR="00B955B1" w:rsidRPr="008A385C">
        <w:rPr>
          <w:rFonts w:ascii="News Gothic MT" w:hAnsi="News Gothic MT" w:cs="Arial"/>
          <w:color w:val="000000" w:themeColor="text1"/>
          <w:sz w:val="32"/>
          <w:szCs w:val="32"/>
        </w:rPr>
        <w:t xml:space="preserve"> </w:t>
      </w:r>
      <w:r w:rsidR="00E57574" w:rsidRPr="008A385C">
        <w:rPr>
          <w:rFonts w:ascii="News Gothic MT" w:hAnsi="News Gothic MT" w:cs="Arial"/>
          <w:color w:val="000000" w:themeColor="text1"/>
          <w:sz w:val="32"/>
          <w:szCs w:val="32"/>
        </w:rPr>
        <w:t>that bothers me; it’s what I do understand!”</w:t>
      </w:r>
      <w:r w:rsidR="001220CC" w:rsidRPr="008A385C">
        <w:rPr>
          <w:rFonts w:ascii="News Gothic MT" w:hAnsi="News Gothic MT" w:cs="Arial"/>
          <w:color w:val="000000" w:themeColor="text1"/>
          <w:sz w:val="32"/>
          <w:szCs w:val="32"/>
        </w:rPr>
        <w:t xml:space="preserve"> What about your church? Regular weekly worship used to be a top priority in your life and now when </w:t>
      </w:r>
      <w:proofErr w:type="gramStart"/>
      <w:r w:rsidR="001220CC" w:rsidRPr="008A385C">
        <w:rPr>
          <w:rFonts w:ascii="News Gothic MT" w:hAnsi="News Gothic MT" w:cs="Arial"/>
          <w:color w:val="000000" w:themeColor="text1"/>
          <w:sz w:val="32"/>
          <w:szCs w:val="32"/>
        </w:rPr>
        <w:t>it’s</w:t>
      </w:r>
      <w:proofErr w:type="gramEnd"/>
      <w:r w:rsidR="001220CC" w:rsidRPr="008A385C">
        <w:rPr>
          <w:rFonts w:ascii="News Gothic MT" w:hAnsi="News Gothic MT" w:cs="Arial"/>
          <w:color w:val="000000" w:themeColor="text1"/>
          <w:sz w:val="32"/>
          <w:szCs w:val="32"/>
        </w:rPr>
        <w:t xml:space="preserve"> only convenient.</w:t>
      </w:r>
      <w:r w:rsidR="00E57574" w:rsidRPr="008A385C">
        <w:rPr>
          <w:rFonts w:ascii="News Gothic MT" w:hAnsi="News Gothic MT" w:cs="Arial"/>
          <w:color w:val="000000" w:themeColor="text1"/>
          <w:sz w:val="32"/>
          <w:szCs w:val="32"/>
        </w:rPr>
        <w:t xml:space="preserve"> </w:t>
      </w:r>
    </w:p>
    <w:p w14:paraId="6C829F7B" w14:textId="422254EB"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These are good questions for a personal check up.</w:t>
      </w:r>
    </w:p>
    <w:p w14:paraId="6A2D321C" w14:textId="77777777" w:rsidR="00711671" w:rsidRPr="008A385C" w:rsidRDefault="00711671" w:rsidP="008A385C">
      <w:pPr>
        <w:shd w:val="clear" w:color="auto" w:fill="FFFFFF"/>
        <w:spacing w:before="405" w:after="255"/>
        <w:jc w:val="both"/>
        <w:outlineLvl w:val="2"/>
        <w:rPr>
          <w:rFonts w:ascii="News Gothic MT" w:hAnsi="News Gothic MT" w:cs="Arial"/>
          <w:b/>
          <w:bCs/>
          <w:color w:val="000000" w:themeColor="text1"/>
          <w:sz w:val="32"/>
          <w:szCs w:val="32"/>
        </w:rPr>
      </w:pPr>
      <w:r w:rsidRPr="008A385C">
        <w:rPr>
          <w:rFonts w:ascii="News Gothic MT" w:hAnsi="News Gothic MT" w:cs="Arial"/>
          <w:b/>
          <w:bCs/>
          <w:color w:val="000000" w:themeColor="text1"/>
          <w:sz w:val="32"/>
          <w:szCs w:val="32"/>
        </w:rPr>
        <w:lastRenderedPageBreak/>
        <w:t>4) Failure is a springboard to future success.</w:t>
      </w:r>
    </w:p>
    <w:p w14:paraId="62E842E6" w14:textId="4565A700" w:rsidR="00711671" w:rsidRPr="008A385C" w:rsidRDefault="00DC6AC4"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From earth’s point of view</w:t>
      </w:r>
      <w:r w:rsidR="00622235"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 xml:space="preserve"> we would say there are </w:t>
      </w:r>
      <w:r w:rsidR="00622235" w:rsidRPr="008A385C">
        <w:rPr>
          <w:rFonts w:ascii="News Gothic MT" w:hAnsi="News Gothic MT" w:cs="Arial"/>
          <w:color w:val="000000" w:themeColor="text1"/>
          <w:sz w:val="32"/>
          <w:szCs w:val="32"/>
        </w:rPr>
        <w:t>people</w:t>
      </w:r>
      <w:r w:rsidR="00711671" w:rsidRPr="008A385C">
        <w:rPr>
          <w:rFonts w:ascii="News Gothic MT" w:hAnsi="News Gothic MT" w:cs="Arial"/>
          <w:color w:val="000000" w:themeColor="text1"/>
          <w:sz w:val="32"/>
          <w:szCs w:val="32"/>
        </w:rPr>
        <w:t xml:space="preserve"> </w:t>
      </w:r>
      <w:r w:rsidRPr="008A385C">
        <w:rPr>
          <w:rFonts w:ascii="News Gothic MT" w:hAnsi="News Gothic MT" w:cs="Arial"/>
          <w:color w:val="000000" w:themeColor="text1"/>
          <w:sz w:val="32"/>
          <w:szCs w:val="32"/>
        </w:rPr>
        <w:t xml:space="preserve">who </w:t>
      </w:r>
      <w:r w:rsidR="00711671" w:rsidRPr="008A385C">
        <w:rPr>
          <w:rFonts w:ascii="News Gothic MT" w:hAnsi="News Gothic MT" w:cs="Arial"/>
          <w:color w:val="000000" w:themeColor="text1"/>
          <w:sz w:val="32"/>
          <w:szCs w:val="32"/>
        </w:rPr>
        <w:t>are more successful than others, but no one experiences continued success throughout their life.</w:t>
      </w:r>
    </w:p>
    <w:p w14:paraId="035B4C86" w14:textId="120D2F0E"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Failure is inevitable, but it</w:t>
      </w:r>
      <w:r w:rsidR="00601B99" w:rsidRPr="008A385C">
        <w:rPr>
          <w:rFonts w:ascii="News Gothic MT" w:hAnsi="News Gothic MT" w:cs="Arial"/>
          <w:color w:val="000000" w:themeColor="text1"/>
          <w:sz w:val="32"/>
          <w:szCs w:val="32"/>
        </w:rPr>
        <w:t xml:space="preserve"> </w:t>
      </w:r>
      <w:proofErr w:type="gramStart"/>
      <w:r w:rsidR="00601B99" w:rsidRPr="008A385C">
        <w:rPr>
          <w:rFonts w:ascii="News Gothic MT" w:hAnsi="News Gothic MT" w:cs="Arial"/>
          <w:color w:val="000000" w:themeColor="text1"/>
          <w:sz w:val="32"/>
          <w:szCs w:val="32"/>
        </w:rPr>
        <w:t>isn’t</w:t>
      </w:r>
      <w:proofErr w:type="gramEnd"/>
      <w:r w:rsidRPr="008A385C">
        <w:rPr>
          <w:rFonts w:ascii="News Gothic MT" w:hAnsi="News Gothic MT" w:cs="Arial"/>
          <w:color w:val="000000" w:themeColor="text1"/>
          <w:sz w:val="32"/>
          <w:szCs w:val="32"/>
        </w:rPr>
        <w:t xml:space="preserve"> final.</w:t>
      </w:r>
    </w:p>
    <w:p w14:paraId="6093516C" w14:textId="7BDFBF8C"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Failure can knock you down, and sometimes it can feel like it knocked you out. But you can get back up</w:t>
      </w:r>
      <w:r w:rsidR="00DC6AC4" w:rsidRPr="008A385C">
        <w:rPr>
          <w:rFonts w:ascii="News Gothic MT" w:hAnsi="News Gothic MT" w:cs="Arial"/>
          <w:color w:val="000000" w:themeColor="text1"/>
          <w:sz w:val="32"/>
          <w:szCs w:val="32"/>
        </w:rPr>
        <w:t>. You can remain faithful.</w:t>
      </w:r>
    </w:p>
    <w:p w14:paraId="0EA7848A" w14:textId="6B96E2EE"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What you and I learn from our failures makes us better </w:t>
      </w:r>
      <w:r w:rsidR="00622235" w:rsidRPr="008A385C">
        <w:rPr>
          <w:rFonts w:ascii="News Gothic MT" w:hAnsi="News Gothic MT" w:cs="Arial"/>
          <w:color w:val="000000" w:themeColor="text1"/>
          <w:sz w:val="32"/>
          <w:szCs w:val="32"/>
        </w:rPr>
        <w:t>people</w:t>
      </w:r>
      <w:r w:rsidR="00420941" w:rsidRPr="008A385C">
        <w:rPr>
          <w:rFonts w:ascii="News Gothic MT" w:hAnsi="News Gothic MT" w:cs="Arial"/>
          <w:color w:val="000000" w:themeColor="text1"/>
          <w:sz w:val="32"/>
          <w:szCs w:val="32"/>
        </w:rPr>
        <w:t>, better leader, better spouse, better parent</w:t>
      </w:r>
      <w:r w:rsidRPr="008A385C">
        <w:rPr>
          <w:rFonts w:ascii="News Gothic MT" w:hAnsi="News Gothic MT" w:cs="Arial"/>
          <w:color w:val="000000" w:themeColor="text1"/>
          <w:sz w:val="32"/>
          <w:szCs w:val="32"/>
        </w:rPr>
        <w:t>. How we apply what we learn makes all the difference.</w:t>
      </w:r>
    </w:p>
    <w:p w14:paraId="0EBAD421" w14:textId="4E7674AD" w:rsidR="00DC6AC4" w:rsidRPr="008A385C" w:rsidRDefault="00711671" w:rsidP="008A385C">
      <w:pPr>
        <w:pStyle w:val="ListParagraph"/>
        <w:numPr>
          <w:ilvl w:val="0"/>
          <w:numId w:val="1"/>
        </w:numPr>
        <w:shd w:val="clear" w:color="auto" w:fill="FFFFFF"/>
        <w:spacing w:after="390"/>
        <w:jc w:val="both"/>
        <w:rPr>
          <w:rFonts w:ascii="News Gothic MT" w:eastAsia="Times New Roman" w:hAnsi="News Gothic MT" w:cs="Arial"/>
          <w:color w:val="000000" w:themeColor="text1"/>
          <w:sz w:val="32"/>
          <w:szCs w:val="32"/>
        </w:rPr>
      </w:pPr>
      <w:r w:rsidRPr="008A385C">
        <w:rPr>
          <w:rFonts w:ascii="News Gothic MT" w:eastAsia="Times New Roman" w:hAnsi="News Gothic MT" w:cs="Arial"/>
          <w:color w:val="000000" w:themeColor="text1"/>
          <w:sz w:val="32"/>
          <w:szCs w:val="32"/>
        </w:rPr>
        <w:t xml:space="preserve">Sometimes we </w:t>
      </w:r>
      <w:r w:rsidR="001220CC" w:rsidRPr="008A385C">
        <w:rPr>
          <w:rFonts w:ascii="News Gothic MT" w:eastAsia="Times New Roman" w:hAnsi="News Gothic MT" w:cs="Arial"/>
          <w:color w:val="000000" w:themeColor="text1"/>
          <w:sz w:val="32"/>
          <w:szCs w:val="32"/>
        </w:rPr>
        <w:t>may</w:t>
      </w:r>
      <w:r w:rsidR="00420941" w:rsidRPr="008A385C">
        <w:rPr>
          <w:rFonts w:ascii="News Gothic MT" w:eastAsia="Times New Roman" w:hAnsi="News Gothic MT" w:cs="Arial"/>
          <w:color w:val="000000" w:themeColor="text1"/>
          <w:sz w:val="32"/>
          <w:szCs w:val="32"/>
        </w:rPr>
        <w:t xml:space="preserve"> need</w:t>
      </w:r>
      <w:r w:rsidRPr="008A385C">
        <w:rPr>
          <w:rFonts w:ascii="News Gothic MT" w:eastAsia="Times New Roman" w:hAnsi="News Gothic MT" w:cs="Arial"/>
          <w:color w:val="000000" w:themeColor="text1"/>
          <w:sz w:val="32"/>
          <w:szCs w:val="32"/>
        </w:rPr>
        <w:t xml:space="preserve"> a more experienced and wiser friend</w:t>
      </w:r>
      <w:r w:rsidR="008A58D2" w:rsidRPr="008A385C">
        <w:rPr>
          <w:rFonts w:ascii="News Gothic MT" w:eastAsia="Times New Roman" w:hAnsi="News Gothic MT" w:cs="Arial"/>
          <w:color w:val="000000" w:themeColor="text1"/>
          <w:sz w:val="32"/>
          <w:szCs w:val="32"/>
        </w:rPr>
        <w:t xml:space="preserve"> or mentor or counselor</w:t>
      </w:r>
      <w:r w:rsidRPr="008A385C">
        <w:rPr>
          <w:rFonts w:ascii="News Gothic MT" w:eastAsia="Times New Roman" w:hAnsi="News Gothic MT" w:cs="Arial"/>
          <w:color w:val="000000" w:themeColor="text1"/>
          <w:sz w:val="32"/>
          <w:szCs w:val="32"/>
        </w:rPr>
        <w:t xml:space="preserve"> to help us navigate the difficult seasons. </w:t>
      </w:r>
    </w:p>
    <w:p w14:paraId="3982142E" w14:textId="6608B51A" w:rsidR="00DC6AC4" w:rsidRPr="008A385C" w:rsidRDefault="00711671" w:rsidP="008A385C">
      <w:pPr>
        <w:pStyle w:val="ListParagraph"/>
        <w:numPr>
          <w:ilvl w:val="0"/>
          <w:numId w:val="1"/>
        </w:numPr>
        <w:shd w:val="clear" w:color="auto" w:fill="FFFFFF"/>
        <w:spacing w:after="390"/>
        <w:jc w:val="both"/>
        <w:rPr>
          <w:rFonts w:ascii="News Gothic MT" w:eastAsia="Times New Roman" w:hAnsi="News Gothic MT" w:cs="Arial"/>
          <w:color w:val="000000" w:themeColor="text1"/>
          <w:sz w:val="32"/>
          <w:szCs w:val="32"/>
        </w:rPr>
      </w:pPr>
      <w:r w:rsidRPr="008A385C">
        <w:rPr>
          <w:rFonts w:ascii="News Gothic MT" w:eastAsia="Times New Roman" w:hAnsi="News Gothic MT" w:cs="Arial"/>
          <w:color w:val="000000" w:themeColor="text1"/>
          <w:sz w:val="32"/>
          <w:szCs w:val="32"/>
        </w:rPr>
        <w:t>Sometimes we</w:t>
      </w:r>
      <w:r w:rsidR="001220CC" w:rsidRPr="008A385C">
        <w:rPr>
          <w:rFonts w:ascii="News Gothic MT" w:eastAsia="Times New Roman" w:hAnsi="News Gothic MT" w:cs="Arial"/>
          <w:color w:val="000000" w:themeColor="text1"/>
          <w:sz w:val="32"/>
          <w:szCs w:val="32"/>
        </w:rPr>
        <w:t xml:space="preserve"> </w:t>
      </w:r>
      <w:r w:rsidRPr="008A385C">
        <w:rPr>
          <w:rFonts w:ascii="News Gothic MT" w:eastAsia="Times New Roman" w:hAnsi="News Gothic MT" w:cs="Arial"/>
          <w:color w:val="000000" w:themeColor="text1"/>
          <w:sz w:val="32"/>
          <w:szCs w:val="32"/>
        </w:rPr>
        <w:t xml:space="preserve">need a fresh start. </w:t>
      </w:r>
    </w:p>
    <w:p w14:paraId="4B944F9D" w14:textId="3068A4AB" w:rsidR="00711671" w:rsidRPr="008A385C" w:rsidRDefault="00711671" w:rsidP="008A385C">
      <w:pPr>
        <w:pStyle w:val="ListParagraph"/>
        <w:numPr>
          <w:ilvl w:val="0"/>
          <w:numId w:val="1"/>
        </w:numPr>
        <w:shd w:val="clear" w:color="auto" w:fill="FFFFFF"/>
        <w:spacing w:after="390"/>
        <w:jc w:val="both"/>
        <w:rPr>
          <w:rFonts w:ascii="News Gothic MT" w:eastAsia="Times New Roman" w:hAnsi="News Gothic MT" w:cs="Arial"/>
          <w:color w:val="000000" w:themeColor="text1"/>
          <w:sz w:val="32"/>
          <w:szCs w:val="32"/>
        </w:rPr>
      </w:pPr>
      <w:r w:rsidRPr="008A385C">
        <w:rPr>
          <w:rFonts w:ascii="News Gothic MT" w:eastAsia="Times New Roman" w:hAnsi="News Gothic MT" w:cs="Arial"/>
          <w:color w:val="000000" w:themeColor="text1"/>
          <w:sz w:val="32"/>
          <w:szCs w:val="32"/>
        </w:rPr>
        <w:t xml:space="preserve">Sometimes </w:t>
      </w:r>
      <w:proofErr w:type="gramStart"/>
      <w:r w:rsidRPr="008A385C">
        <w:rPr>
          <w:rFonts w:ascii="News Gothic MT" w:eastAsia="Times New Roman" w:hAnsi="News Gothic MT" w:cs="Arial"/>
          <w:color w:val="000000" w:themeColor="text1"/>
          <w:sz w:val="32"/>
          <w:szCs w:val="32"/>
        </w:rPr>
        <w:t>it’s</w:t>
      </w:r>
      <w:proofErr w:type="gramEnd"/>
      <w:r w:rsidRPr="008A385C">
        <w:rPr>
          <w:rFonts w:ascii="News Gothic MT" w:eastAsia="Times New Roman" w:hAnsi="News Gothic MT" w:cs="Arial"/>
          <w:color w:val="000000" w:themeColor="text1"/>
          <w:sz w:val="32"/>
          <w:szCs w:val="32"/>
        </w:rPr>
        <w:t xml:space="preserve"> nothing more than a good night’s sleep and start again in the morning.</w:t>
      </w:r>
    </w:p>
    <w:p w14:paraId="13BF1DB1" w14:textId="68BF6139" w:rsidR="00711671" w:rsidRPr="008A385C" w:rsidRDefault="00711671"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Whatever the case might be for you, embrace failures as part of life, learn all you can and</w:t>
      </w:r>
      <w:r w:rsidR="00DC6AC4" w:rsidRPr="008A385C">
        <w:rPr>
          <w:rFonts w:ascii="News Gothic MT" w:hAnsi="News Gothic MT" w:cs="Arial"/>
          <w:color w:val="000000" w:themeColor="text1"/>
          <w:sz w:val="32"/>
          <w:szCs w:val="32"/>
        </w:rPr>
        <w:t xml:space="preserve"> keep pressing on.</w:t>
      </w:r>
    </w:p>
    <w:p w14:paraId="368F12BA" w14:textId="7DA852D7" w:rsidR="008A58D2" w:rsidRPr="008A385C" w:rsidRDefault="008A58D2" w:rsidP="008A385C">
      <w:pPr>
        <w:jc w:val="both"/>
        <w:rPr>
          <w:rFonts w:ascii="News Gothic MT" w:hAnsi="News Gothic MT"/>
          <w:color w:val="000000" w:themeColor="text1"/>
          <w:sz w:val="32"/>
          <w:szCs w:val="32"/>
        </w:rPr>
      </w:pPr>
      <w:r w:rsidRPr="008A385C">
        <w:rPr>
          <w:rFonts w:ascii="News Gothic MT" w:hAnsi="News Gothic MT"/>
          <w:color w:val="000000" w:themeColor="text1"/>
          <w:sz w:val="32"/>
          <w:szCs w:val="32"/>
        </w:rPr>
        <w:t xml:space="preserve">The bible says that the lovers of God may fail seven times, but </w:t>
      </w:r>
      <w:proofErr w:type="gramStart"/>
      <w:r w:rsidRPr="008A385C">
        <w:rPr>
          <w:rFonts w:ascii="News Gothic MT" w:hAnsi="News Gothic MT"/>
          <w:color w:val="000000" w:themeColor="text1"/>
          <w:sz w:val="32"/>
          <w:szCs w:val="32"/>
        </w:rPr>
        <w:t>they’ll</w:t>
      </w:r>
      <w:proofErr w:type="gramEnd"/>
      <w:r w:rsidRPr="008A385C">
        <w:rPr>
          <w:rFonts w:ascii="News Gothic MT" w:hAnsi="News Gothic MT"/>
          <w:color w:val="000000" w:themeColor="text1"/>
          <w:sz w:val="32"/>
          <w:szCs w:val="32"/>
        </w:rPr>
        <w:t xml:space="preserve"> continue to rise over and over again (Proverbs 24:16).</w:t>
      </w:r>
    </w:p>
    <w:p w14:paraId="3C686C42" w14:textId="77777777" w:rsidR="001220CC" w:rsidRPr="008A385C" w:rsidRDefault="001220CC" w:rsidP="008A385C">
      <w:pPr>
        <w:shd w:val="clear" w:color="auto" w:fill="FFFFFF"/>
        <w:spacing w:after="390"/>
        <w:jc w:val="both"/>
        <w:rPr>
          <w:rFonts w:ascii="News Gothic MT" w:hAnsi="News Gothic MT" w:cs="Arial"/>
          <w:color w:val="000000" w:themeColor="text1"/>
          <w:sz w:val="32"/>
          <w:szCs w:val="32"/>
        </w:rPr>
      </w:pPr>
    </w:p>
    <w:p w14:paraId="5A11248E" w14:textId="38AEA829" w:rsidR="00F65CB0" w:rsidRPr="008A385C" w:rsidRDefault="00DC6AC4"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True success is faithfulness</w:t>
      </w:r>
      <w:r w:rsidR="00616FC7" w:rsidRPr="008A385C">
        <w:rPr>
          <w:rFonts w:ascii="News Gothic MT" w:hAnsi="News Gothic MT" w:cs="Arial"/>
          <w:color w:val="000000" w:themeColor="text1"/>
          <w:sz w:val="32"/>
          <w:szCs w:val="32"/>
        </w:rPr>
        <w:t>.</w:t>
      </w:r>
      <w:r w:rsidR="001220CC" w:rsidRPr="008A385C">
        <w:rPr>
          <w:rFonts w:ascii="News Gothic MT" w:hAnsi="News Gothic MT" w:cs="Arial"/>
          <w:color w:val="000000" w:themeColor="text1"/>
          <w:sz w:val="32"/>
          <w:szCs w:val="32"/>
        </w:rPr>
        <w:t xml:space="preserve">  Do you want to be a success this year?</w:t>
      </w:r>
      <w:r w:rsidR="008A58D2" w:rsidRPr="008A385C">
        <w:rPr>
          <w:rFonts w:ascii="News Gothic MT" w:hAnsi="News Gothic MT" w:cs="Arial"/>
          <w:color w:val="000000" w:themeColor="text1"/>
          <w:sz w:val="32"/>
          <w:szCs w:val="32"/>
        </w:rPr>
        <w:t xml:space="preserve">  </w:t>
      </w:r>
      <w:r w:rsidR="001220CC" w:rsidRPr="008A385C">
        <w:rPr>
          <w:rFonts w:ascii="News Gothic MT" w:hAnsi="News Gothic MT" w:cs="Arial"/>
          <w:color w:val="000000" w:themeColor="text1"/>
          <w:sz w:val="32"/>
          <w:szCs w:val="32"/>
        </w:rPr>
        <w:t xml:space="preserve">Ok. </w:t>
      </w:r>
      <w:r w:rsidR="008A58D2" w:rsidRPr="008A385C">
        <w:rPr>
          <w:rFonts w:ascii="News Gothic MT" w:hAnsi="News Gothic MT" w:cs="Arial"/>
          <w:color w:val="000000" w:themeColor="text1"/>
          <w:sz w:val="32"/>
          <w:szCs w:val="32"/>
        </w:rPr>
        <w:t xml:space="preserve">This year </w:t>
      </w:r>
      <w:proofErr w:type="gramStart"/>
      <w:r w:rsidR="008A58D2" w:rsidRPr="008A385C">
        <w:rPr>
          <w:rFonts w:ascii="News Gothic MT" w:hAnsi="News Gothic MT" w:cs="Arial"/>
          <w:color w:val="000000" w:themeColor="text1"/>
          <w:sz w:val="32"/>
          <w:szCs w:val="32"/>
        </w:rPr>
        <w:t>let’s</w:t>
      </w:r>
      <w:proofErr w:type="gramEnd"/>
      <w:r w:rsidR="008A58D2" w:rsidRPr="008A385C">
        <w:rPr>
          <w:rFonts w:ascii="News Gothic MT" w:hAnsi="News Gothic MT" w:cs="Arial"/>
          <w:color w:val="000000" w:themeColor="text1"/>
          <w:sz w:val="32"/>
          <w:szCs w:val="32"/>
        </w:rPr>
        <w:t xml:space="preserve"> simply be faithful in our marriages, </w:t>
      </w:r>
      <w:r w:rsidR="008A58D2" w:rsidRPr="008A385C">
        <w:rPr>
          <w:rFonts w:ascii="News Gothic MT" w:hAnsi="News Gothic MT" w:cs="Arial"/>
          <w:color w:val="000000" w:themeColor="text1"/>
          <w:sz w:val="32"/>
          <w:szCs w:val="32"/>
        </w:rPr>
        <w:lastRenderedPageBreak/>
        <w:t>in our families, in our ministries, in our giving</w:t>
      </w:r>
      <w:r w:rsidR="00420941" w:rsidRPr="008A385C">
        <w:rPr>
          <w:rFonts w:ascii="News Gothic MT" w:hAnsi="News Gothic MT" w:cs="Arial"/>
          <w:color w:val="000000" w:themeColor="text1"/>
          <w:sz w:val="32"/>
          <w:szCs w:val="32"/>
        </w:rPr>
        <w:t>. Y</w:t>
      </w:r>
      <w:r w:rsidR="008A58D2" w:rsidRPr="008A385C">
        <w:rPr>
          <w:rFonts w:ascii="News Gothic MT" w:hAnsi="News Gothic MT" w:cs="Arial"/>
          <w:color w:val="000000" w:themeColor="text1"/>
          <w:sz w:val="32"/>
          <w:szCs w:val="32"/>
        </w:rPr>
        <w:t>ou may have failed last year, but you can rise again.</w:t>
      </w:r>
    </w:p>
    <w:p w14:paraId="76D713D4" w14:textId="40E82615" w:rsidR="00830AC6" w:rsidRPr="008A385C" w:rsidRDefault="008A58D2" w:rsidP="008A385C">
      <w:pPr>
        <w:shd w:val="clear" w:color="auto" w:fill="FFFFFF"/>
        <w:spacing w:after="390"/>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Faithfulness</w:t>
      </w:r>
      <w:r w:rsidR="00616FC7" w:rsidRPr="008A385C">
        <w:rPr>
          <w:rFonts w:ascii="News Gothic MT" w:hAnsi="News Gothic MT" w:cs="Arial"/>
          <w:color w:val="000000" w:themeColor="text1"/>
          <w:sz w:val="32"/>
          <w:szCs w:val="32"/>
        </w:rPr>
        <w:t xml:space="preserve"> is </w:t>
      </w:r>
      <w:proofErr w:type="gramStart"/>
      <w:r w:rsidR="00616FC7" w:rsidRPr="008A385C">
        <w:rPr>
          <w:rFonts w:ascii="News Gothic MT" w:hAnsi="News Gothic MT" w:cs="Arial"/>
          <w:color w:val="000000" w:themeColor="text1"/>
          <w:sz w:val="32"/>
          <w:szCs w:val="32"/>
        </w:rPr>
        <w:t>what’s</w:t>
      </w:r>
      <w:proofErr w:type="gramEnd"/>
      <w:r w:rsidR="00616FC7" w:rsidRPr="008A385C">
        <w:rPr>
          <w:rFonts w:ascii="News Gothic MT" w:hAnsi="News Gothic MT" w:cs="Arial"/>
          <w:color w:val="000000" w:themeColor="text1"/>
          <w:sz w:val="32"/>
          <w:szCs w:val="32"/>
        </w:rPr>
        <w:t xml:space="preserve"> required. </w:t>
      </w:r>
      <w:r w:rsidR="00830AC6" w:rsidRPr="008A385C">
        <w:rPr>
          <w:rFonts w:ascii="News Gothic MT" w:hAnsi="News Gothic MT" w:cs="Arial"/>
          <w:color w:val="000000" w:themeColor="text1"/>
          <w:sz w:val="32"/>
          <w:szCs w:val="32"/>
        </w:rPr>
        <w:t xml:space="preserve">But </w:t>
      </w:r>
      <w:proofErr w:type="gramStart"/>
      <w:r w:rsidR="00830AC6" w:rsidRPr="008A385C">
        <w:rPr>
          <w:rFonts w:ascii="News Gothic MT" w:hAnsi="News Gothic MT" w:cs="Arial"/>
          <w:color w:val="000000" w:themeColor="text1"/>
          <w:sz w:val="32"/>
          <w:szCs w:val="32"/>
        </w:rPr>
        <w:t>here’s</w:t>
      </w:r>
      <w:proofErr w:type="gramEnd"/>
      <w:r w:rsidR="00830AC6" w:rsidRPr="008A385C">
        <w:rPr>
          <w:rFonts w:ascii="News Gothic MT" w:hAnsi="News Gothic MT" w:cs="Arial"/>
          <w:color w:val="000000" w:themeColor="text1"/>
          <w:sz w:val="32"/>
          <w:szCs w:val="32"/>
        </w:rPr>
        <w:t xml:space="preserve"> the good news:</w:t>
      </w:r>
    </w:p>
    <w:p w14:paraId="0D31339E" w14:textId="0509884F" w:rsidR="00830AC6" w:rsidRPr="008A385C" w:rsidRDefault="00830AC6" w:rsidP="008A385C">
      <w:pPr>
        <w:spacing w:before="100" w:beforeAutospacing="1" w:after="100" w:afterAutospacing="1"/>
        <w:jc w:val="both"/>
        <w:textAlignment w:val="baseline"/>
        <w:rPr>
          <w:rFonts w:ascii="News Gothic MT" w:hAnsi="News Gothic MT" w:cs="Arial"/>
          <w:b/>
          <w:bCs/>
          <w:color w:val="000000" w:themeColor="text1"/>
          <w:sz w:val="32"/>
          <w:szCs w:val="32"/>
        </w:rPr>
      </w:pPr>
      <w:r w:rsidRPr="008A385C">
        <w:rPr>
          <w:rFonts w:ascii="News Gothic MT" w:hAnsi="News Gothic MT" w:cs="Arial"/>
          <w:b/>
          <w:bCs/>
          <w:color w:val="000000" w:themeColor="text1"/>
          <w:sz w:val="32"/>
          <w:szCs w:val="32"/>
        </w:rPr>
        <w:t>Luke 12:48 “From everyone who has been given much, much will be required.”</w:t>
      </w:r>
    </w:p>
    <w:p w14:paraId="3395E40E" w14:textId="387B91F4" w:rsidR="00830AC6" w:rsidRPr="008A385C" w:rsidRDefault="00F65CB0" w:rsidP="008A385C">
      <w:pPr>
        <w:spacing w:before="100" w:beforeAutospacing="1" w:after="100" w:afterAutospacing="1"/>
        <w:jc w:val="both"/>
        <w:textAlignment w:val="baseline"/>
        <w:rPr>
          <w:rFonts w:ascii="News Gothic MT" w:hAnsi="News Gothic MT" w:cs="Arial"/>
          <w:color w:val="000000" w:themeColor="text1"/>
          <w:sz w:val="32"/>
          <w:szCs w:val="32"/>
        </w:rPr>
      </w:pPr>
      <w:proofErr w:type="gramStart"/>
      <w:r w:rsidRPr="008A385C">
        <w:rPr>
          <w:rFonts w:ascii="News Gothic MT" w:hAnsi="News Gothic MT" w:cs="Arial"/>
          <w:color w:val="000000" w:themeColor="text1"/>
          <w:sz w:val="32"/>
          <w:szCs w:val="32"/>
        </w:rPr>
        <w:t>Let’s</w:t>
      </w:r>
      <w:proofErr w:type="gramEnd"/>
      <w:r w:rsidRPr="008A385C">
        <w:rPr>
          <w:rFonts w:ascii="News Gothic MT" w:hAnsi="News Gothic MT" w:cs="Arial"/>
          <w:color w:val="000000" w:themeColor="text1"/>
          <w:sz w:val="32"/>
          <w:szCs w:val="32"/>
        </w:rPr>
        <w:t xml:space="preserve"> look at this through the lens of grace. </w:t>
      </w:r>
      <w:proofErr w:type="gramStart"/>
      <w:r w:rsidR="00830AC6" w:rsidRPr="008A385C">
        <w:rPr>
          <w:rFonts w:ascii="News Gothic MT" w:hAnsi="News Gothic MT" w:cs="Arial"/>
          <w:color w:val="000000" w:themeColor="text1"/>
          <w:sz w:val="32"/>
          <w:szCs w:val="32"/>
        </w:rPr>
        <w:t>What</w:t>
      </w:r>
      <w:r w:rsidRPr="008A385C">
        <w:rPr>
          <w:rFonts w:ascii="News Gothic MT" w:hAnsi="News Gothic MT" w:cs="Arial"/>
          <w:color w:val="000000" w:themeColor="text1"/>
          <w:sz w:val="32"/>
          <w:szCs w:val="32"/>
        </w:rPr>
        <w:t>’</w:t>
      </w:r>
      <w:r w:rsidR="00830AC6" w:rsidRPr="008A385C">
        <w:rPr>
          <w:rFonts w:ascii="News Gothic MT" w:hAnsi="News Gothic MT" w:cs="Arial"/>
          <w:color w:val="000000" w:themeColor="text1"/>
          <w:sz w:val="32"/>
          <w:szCs w:val="32"/>
        </w:rPr>
        <w:t>s</w:t>
      </w:r>
      <w:proofErr w:type="gramEnd"/>
      <w:r w:rsidR="00830AC6" w:rsidRPr="008A385C">
        <w:rPr>
          <w:rFonts w:ascii="News Gothic MT" w:hAnsi="News Gothic MT" w:cs="Arial"/>
          <w:color w:val="000000" w:themeColor="text1"/>
          <w:sz w:val="32"/>
          <w:szCs w:val="32"/>
        </w:rPr>
        <w:t xml:space="preserve"> the “much” that</w:t>
      </w:r>
      <w:r w:rsidRPr="008A385C">
        <w:rPr>
          <w:rFonts w:ascii="News Gothic MT" w:hAnsi="News Gothic MT" w:cs="Arial"/>
          <w:color w:val="000000" w:themeColor="text1"/>
          <w:sz w:val="32"/>
          <w:szCs w:val="32"/>
        </w:rPr>
        <w:t>’</w:t>
      </w:r>
      <w:r w:rsidR="00830AC6" w:rsidRPr="008A385C">
        <w:rPr>
          <w:rFonts w:ascii="News Gothic MT" w:hAnsi="News Gothic MT" w:cs="Arial"/>
          <w:color w:val="000000" w:themeColor="text1"/>
          <w:sz w:val="32"/>
          <w:szCs w:val="32"/>
        </w:rPr>
        <w:t xml:space="preserve">s been given? </w:t>
      </w:r>
      <w:proofErr w:type="gramStart"/>
      <w:r w:rsidRPr="008A385C">
        <w:rPr>
          <w:rFonts w:ascii="News Gothic MT" w:hAnsi="News Gothic MT" w:cs="Arial"/>
          <w:color w:val="000000" w:themeColor="text1"/>
          <w:sz w:val="32"/>
          <w:szCs w:val="32"/>
        </w:rPr>
        <w:t>It’s</w:t>
      </w:r>
      <w:proofErr w:type="gramEnd"/>
      <w:r w:rsidR="00830AC6" w:rsidRPr="008A385C">
        <w:rPr>
          <w:rFonts w:ascii="News Gothic MT" w:hAnsi="News Gothic MT" w:cs="Arial"/>
          <w:color w:val="000000" w:themeColor="text1"/>
          <w:sz w:val="32"/>
          <w:szCs w:val="32"/>
        </w:rPr>
        <w:t xml:space="preserve"> Jesus himself.</w:t>
      </w:r>
    </w:p>
    <w:p w14:paraId="185AB4A5" w14:textId="3EE8B917" w:rsidR="00830AC6" w:rsidRPr="008A385C" w:rsidRDefault="00830AC6" w:rsidP="008A385C">
      <w:pPr>
        <w:spacing w:beforeAutospacing="1" w:afterAutospacing="1"/>
        <w:jc w:val="both"/>
        <w:textAlignment w:val="baseline"/>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And </w:t>
      </w:r>
      <w:proofErr w:type="gramStart"/>
      <w:r w:rsidRPr="008A385C">
        <w:rPr>
          <w:rFonts w:ascii="News Gothic MT" w:hAnsi="News Gothic MT" w:cs="Arial"/>
          <w:color w:val="000000" w:themeColor="text1"/>
          <w:sz w:val="32"/>
          <w:szCs w:val="32"/>
        </w:rPr>
        <w:t>what’s</w:t>
      </w:r>
      <w:proofErr w:type="gramEnd"/>
      <w:r w:rsidRPr="008A385C">
        <w:rPr>
          <w:rFonts w:ascii="News Gothic MT" w:hAnsi="News Gothic MT" w:cs="Arial"/>
          <w:color w:val="000000" w:themeColor="text1"/>
          <w:sz w:val="32"/>
          <w:szCs w:val="32"/>
        </w:rPr>
        <w:t xml:space="preserve"> the “much” that</w:t>
      </w:r>
      <w:r w:rsidR="00F65CB0"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 xml:space="preserve">ll be required from you? It </w:t>
      </w:r>
      <w:proofErr w:type="gramStart"/>
      <w:r w:rsidRPr="008A385C">
        <w:rPr>
          <w:rFonts w:ascii="News Gothic MT" w:hAnsi="News Gothic MT" w:cs="Arial"/>
          <w:color w:val="000000" w:themeColor="text1"/>
          <w:sz w:val="32"/>
          <w:szCs w:val="32"/>
        </w:rPr>
        <w:t>isn’t</w:t>
      </w:r>
      <w:proofErr w:type="gramEnd"/>
      <w:r w:rsidRPr="008A385C">
        <w:rPr>
          <w:rFonts w:ascii="News Gothic MT" w:hAnsi="News Gothic MT" w:cs="Arial"/>
          <w:color w:val="000000" w:themeColor="text1"/>
          <w:sz w:val="32"/>
          <w:szCs w:val="32"/>
        </w:rPr>
        <w:t xml:space="preserve"> your </w:t>
      </w:r>
      <w:r w:rsidR="00420941"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successful</w:t>
      </w:r>
      <w:r w:rsidR="00420941" w:rsidRPr="008A385C">
        <w:rPr>
          <w:rFonts w:ascii="News Gothic MT" w:hAnsi="News Gothic MT" w:cs="Arial"/>
          <w:color w:val="000000" w:themeColor="text1"/>
          <w:sz w:val="32"/>
          <w:szCs w:val="32"/>
        </w:rPr>
        <w:t>”</w:t>
      </w:r>
      <w:r w:rsidRPr="008A385C">
        <w:rPr>
          <w:rFonts w:ascii="News Gothic MT" w:hAnsi="News Gothic MT" w:cs="Arial"/>
          <w:color w:val="000000" w:themeColor="text1"/>
          <w:sz w:val="32"/>
          <w:szCs w:val="32"/>
        </w:rPr>
        <w:t xml:space="preserve"> results</w:t>
      </w:r>
      <w:r w:rsidR="00F65CB0" w:rsidRPr="008A385C">
        <w:rPr>
          <w:rFonts w:ascii="News Gothic MT" w:hAnsi="News Gothic MT" w:cs="Arial"/>
          <w:color w:val="000000" w:themeColor="text1"/>
          <w:sz w:val="32"/>
          <w:szCs w:val="32"/>
        </w:rPr>
        <w:t xml:space="preserve"> in </w:t>
      </w:r>
      <w:r w:rsidR="00622235" w:rsidRPr="008A385C">
        <w:rPr>
          <w:rFonts w:ascii="News Gothic MT" w:hAnsi="News Gothic MT" w:cs="Arial"/>
          <w:color w:val="000000" w:themeColor="text1"/>
          <w:sz w:val="32"/>
          <w:szCs w:val="32"/>
        </w:rPr>
        <w:t>life</w:t>
      </w:r>
      <w:r w:rsidRPr="008A385C">
        <w:rPr>
          <w:rFonts w:ascii="News Gothic MT" w:hAnsi="News Gothic MT" w:cs="Arial"/>
          <w:color w:val="000000" w:themeColor="text1"/>
          <w:sz w:val="32"/>
          <w:szCs w:val="32"/>
        </w:rPr>
        <w:t>. Your successful results</w:t>
      </w:r>
      <w:r w:rsidR="00F65CB0" w:rsidRPr="008A385C">
        <w:rPr>
          <w:rFonts w:ascii="News Gothic MT" w:hAnsi="News Gothic MT" w:cs="Arial"/>
          <w:color w:val="000000" w:themeColor="text1"/>
          <w:sz w:val="32"/>
          <w:szCs w:val="32"/>
        </w:rPr>
        <w:t xml:space="preserve"> </w:t>
      </w:r>
      <w:r w:rsidRPr="008A385C">
        <w:rPr>
          <w:rFonts w:ascii="News Gothic MT" w:hAnsi="News Gothic MT" w:cs="Arial"/>
          <w:color w:val="000000" w:themeColor="text1"/>
          <w:sz w:val="32"/>
          <w:szCs w:val="32"/>
        </w:rPr>
        <w:t xml:space="preserve">are NOTHING in comparison with what </w:t>
      </w:r>
      <w:proofErr w:type="gramStart"/>
      <w:r w:rsidRPr="008A385C">
        <w:rPr>
          <w:rFonts w:ascii="News Gothic MT" w:hAnsi="News Gothic MT" w:cs="Arial"/>
          <w:color w:val="000000" w:themeColor="text1"/>
          <w:sz w:val="32"/>
          <w:szCs w:val="32"/>
        </w:rPr>
        <w:t>you’ve</w:t>
      </w:r>
      <w:proofErr w:type="gramEnd"/>
      <w:r w:rsidRPr="008A385C">
        <w:rPr>
          <w:rFonts w:ascii="News Gothic MT" w:hAnsi="News Gothic MT" w:cs="Arial"/>
          <w:color w:val="000000" w:themeColor="text1"/>
          <w:sz w:val="32"/>
          <w:szCs w:val="32"/>
        </w:rPr>
        <w:t xml:space="preserve"> been given. </w:t>
      </w:r>
      <w:r w:rsidR="00B955B1" w:rsidRPr="008A385C">
        <w:rPr>
          <w:rFonts w:ascii="News Gothic MT" w:hAnsi="News Gothic MT" w:cs="Arial"/>
          <w:b/>
          <w:bCs/>
          <w:color w:val="000000" w:themeColor="text1"/>
          <w:sz w:val="32"/>
          <w:szCs w:val="32"/>
        </w:rPr>
        <w:t>God’s divine f</w:t>
      </w:r>
      <w:r w:rsidR="00B85363" w:rsidRPr="008A385C">
        <w:rPr>
          <w:rFonts w:ascii="News Gothic MT" w:hAnsi="News Gothic MT" w:cs="Arial"/>
          <w:b/>
          <w:bCs/>
          <w:color w:val="000000" w:themeColor="text1"/>
          <w:sz w:val="32"/>
          <w:szCs w:val="32"/>
        </w:rPr>
        <w:t xml:space="preserve">avor is better than </w:t>
      </w:r>
      <w:r w:rsidR="00B955B1" w:rsidRPr="008A385C">
        <w:rPr>
          <w:rFonts w:ascii="News Gothic MT" w:hAnsi="News Gothic MT" w:cs="Arial"/>
          <w:b/>
          <w:bCs/>
          <w:color w:val="000000" w:themeColor="text1"/>
          <w:sz w:val="32"/>
          <w:szCs w:val="32"/>
        </w:rPr>
        <w:t>any of your human results</w:t>
      </w:r>
      <w:r w:rsidR="00B85363" w:rsidRPr="008A385C">
        <w:rPr>
          <w:rFonts w:ascii="News Gothic MT" w:hAnsi="News Gothic MT" w:cs="Arial"/>
          <w:b/>
          <w:bCs/>
          <w:color w:val="000000" w:themeColor="text1"/>
          <w:sz w:val="32"/>
          <w:szCs w:val="32"/>
        </w:rPr>
        <w:t>!</w:t>
      </w:r>
      <w:r w:rsidR="00B85363" w:rsidRPr="008A385C">
        <w:rPr>
          <w:rFonts w:ascii="News Gothic MT" w:hAnsi="News Gothic MT" w:cs="Arial"/>
          <w:color w:val="000000" w:themeColor="text1"/>
          <w:sz w:val="32"/>
          <w:szCs w:val="32"/>
        </w:rPr>
        <w:t xml:space="preserve"> </w:t>
      </w:r>
      <w:proofErr w:type="gramStart"/>
      <w:r w:rsidRPr="008A385C">
        <w:rPr>
          <w:rFonts w:ascii="News Gothic MT" w:hAnsi="News Gothic MT" w:cs="Arial"/>
          <w:color w:val="000000" w:themeColor="text1"/>
          <w:sz w:val="32"/>
          <w:szCs w:val="32"/>
        </w:rPr>
        <w:t>You’ve</w:t>
      </w:r>
      <w:proofErr w:type="gramEnd"/>
      <w:r w:rsidRPr="008A385C">
        <w:rPr>
          <w:rFonts w:ascii="News Gothic MT" w:hAnsi="News Gothic MT" w:cs="Arial"/>
          <w:color w:val="000000" w:themeColor="text1"/>
          <w:sz w:val="32"/>
          <w:szCs w:val="32"/>
        </w:rPr>
        <w:t xml:space="preserve"> been given </w:t>
      </w:r>
      <w:r w:rsidRPr="008A385C">
        <w:rPr>
          <w:rFonts w:ascii="News Gothic MT" w:hAnsi="News Gothic MT" w:cs="Arial"/>
          <w:i/>
          <w:iCs/>
          <w:color w:val="000000" w:themeColor="text1"/>
          <w:sz w:val="32"/>
          <w:szCs w:val="32"/>
          <w:bdr w:val="none" w:sz="0" w:space="0" w:color="auto" w:frame="1"/>
        </w:rPr>
        <w:t>Much</w:t>
      </w:r>
      <w:r w:rsidRPr="008A385C">
        <w:rPr>
          <w:rFonts w:ascii="News Gothic MT" w:hAnsi="News Gothic MT" w:cs="Arial"/>
          <w:color w:val="000000" w:themeColor="text1"/>
          <w:sz w:val="32"/>
          <w:szCs w:val="32"/>
        </w:rPr>
        <w:t> therefore </w:t>
      </w:r>
      <w:r w:rsidRPr="008A385C">
        <w:rPr>
          <w:rFonts w:ascii="News Gothic MT" w:hAnsi="News Gothic MT" w:cs="Arial"/>
          <w:i/>
          <w:iCs/>
          <w:color w:val="000000" w:themeColor="text1"/>
          <w:sz w:val="32"/>
          <w:szCs w:val="32"/>
          <w:bdr w:val="none" w:sz="0" w:space="0" w:color="auto" w:frame="1"/>
        </w:rPr>
        <w:t>Much</w:t>
      </w:r>
      <w:r w:rsidRPr="008A385C">
        <w:rPr>
          <w:rFonts w:ascii="News Gothic MT" w:hAnsi="News Gothic MT" w:cs="Arial"/>
          <w:color w:val="000000" w:themeColor="text1"/>
          <w:sz w:val="32"/>
          <w:szCs w:val="32"/>
        </w:rPr>
        <w:t> is required.</w:t>
      </w:r>
    </w:p>
    <w:p w14:paraId="6AD0E353" w14:textId="14B718EA" w:rsidR="00830AC6" w:rsidRPr="008A385C" w:rsidRDefault="00B85363" w:rsidP="008A385C">
      <w:pPr>
        <w:spacing w:beforeAutospacing="1" w:afterAutospacing="1"/>
        <w:jc w:val="both"/>
        <w:textAlignment w:val="baseline"/>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 xml:space="preserve">Talk about the Much </w:t>
      </w:r>
      <w:proofErr w:type="gramStart"/>
      <w:r w:rsidRPr="008A385C">
        <w:rPr>
          <w:rFonts w:ascii="News Gothic MT" w:hAnsi="News Gothic MT" w:cs="Arial"/>
          <w:color w:val="000000" w:themeColor="text1"/>
          <w:sz w:val="32"/>
          <w:szCs w:val="32"/>
        </w:rPr>
        <w:t>you’ve</w:t>
      </w:r>
      <w:proofErr w:type="gramEnd"/>
      <w:r w:rsidRPr="008A385C">
        <w:rPr>
          <w:rFonts w:ascii="News Gothic MT" w:hAnsi="News Gothic MT" w:cs="Arial"/>
          <w:color w:val="000000" w:themeColor="text1"/>
          <w:sz w:val="32"/>
          <w:szCs w:val="32"/>
        </w:rPr>
        <w:t xml:space="preserve"> been given…</w:t>
      </w:r>
      <w:r w:rsidR="00830AC6" w:rsidRPr="008A385C">
        <w:rPr>
          <w:rFonts w:ascii="News Gothic MT" w:hAnsi="News Gothic MT" w:cs="Arial"/>
          <w:color w:val="000000" w:themeColor="text1"/>
          <w:sz w:val="32"/>
          <w:szCs w:val="32"/>
        </w:rPr>
        <w:t>God’s given you all grace in his Son</w:t>
      </w:r>
      <w:r w:rsidR="00F65CB0" w:rsidRPr="008A385C">
        <w:rPr>
          <w:rFonts w:ascii="News Gothic MT" w:hAnsi="News Gothic MT" w:cs="Arial"/>
          <w:color w:val="000000" w:themeColor="text1"/>
          <w:sz w:val="32"/>
          <w:szCs w:val="32"/>
        </w:rPr>
        <w:t>,</w:t>
      </w:r>
      <w:r w:rsidR="00830AC6" w:rsidRPr="008A385C">
        <w:rPr>
          <w:rFonts w:ascii="News Gothic MT" w:hAnsi="News Gothic MT" w:cs="Arial"/>
          <w:color w:val="000000" w:themeColor="text1"/>
          <w:sz w:val="32"/>
          <w:szCs w:val="32"/>
        </w:rPr>
        <w:t xml:space="preserve"> Jesus. So</w:t>
      </w:r>
      <w:r w:rsidR="00B955B1" w:rsidRPr="008A385C">
        <w:rPr>
          <w:rFonts w:ascii="News Gothic MT" w:hAnsi="News Gothic MT" w:cs="Arial"/>
          <w:color w:val="000000" w:themeColor="text1"/>
          <w:sz w:val="32"/>
          <w:szCs w:val="32"/>
        </w:rPr>
        <w:t>,</w:t>
      </w:r>
      <w:r w:rsidR="00830AC6" w:rsidRPr="008A385C">
        <w:rPr>
          <w:rFonts w:ascii="News Gothic MT" w:hAnsi="News Gothic MT" w:cs="Arial"/>
          <w:color w:val="000000" w:themeColor="text1"/>
          <w:sz w:val="32"/>
          <w:szCs w:val="32"/>
        </w:rPr>
        <w:t xml:space="preserve"> what does </w:t>
      </w:r>
      <w:r w:rsidR="00F65CB0" w:rsidRPr="008A385C">
        <w:rPr>
          <w:rFonts w:ascii="News Gothic MT" w:hAnsi="News Gothic MT" w:cs="Arial"/>
          <w:color w:val="000000" w:themeColor="text1"/>
          <w:sz w:val="32"/>
          <w:szCs w:val="32"/>
        </w:rPr>
        <w:t>God</w:t>
      </w:r>
      <w:r w:rsidR="00830AC6" w:rsidRPr="008A385C">
        <w:rPr>
          <w:rFonts w:ascii="News Gothic MT" w:hAnsi="News Gothic MT" w:cs="Arial"/>
          <w:color w:val="000000" w:themeColor="text1"/>
          <w:sz w:val="32"/>
          <w:szCs w:val="32"/>
        </w:rPr>
        <w:t xml:space="preserve"> expect to see in you</w:t>
      </w:r>
      <w:r w:rsidRPr="008A385C">
        <w:rPr>
          <w:rFonts w:ascii="News Gothic MT" w:hAnsi="News Gothic MT" w:cs="Arial"/>
          <w:color w:val="000000" w:themeColor="text1"/>
          <w:sz w:val="32"/>
          <w:szCs w:val="32"/>
        </w:rPr>
        <w:t xml:space="preserve"> whatever small or large success you may be experiencing right now</w:t>
      </w:r>
      <w:r w:rsidR="00830AC6" w:rsidRPr="008A385C">
        <w:rPr>
          <w:rFonts w:ascii="News Gothic MT" w:hAnsi="News Gothic MT" w:cs="Arial"/>
          <w:color w:val="000000" w:themeColor="text1"/>
          <w:sz w:val="32"/>
          <w:szCs w:val="32"/>
        </w:rPr>
        <w:t xml:space="preserve">? The answer is in the question. The Much </w:t>
      </w:r>
      <w:proofErr w:type="gramStart"/>
      <w:r w:rsidR="00830AC6" w:rsidRPr="008A385C">
        <w:rPr>
          <w:rFonts w:ascii="News Gothic MT" w:hAnsi="News Gothic MT" w:cs="Arial"/>
          <w:color w:val="000000" w:themeColor="text1"/>
          <w:sz w:val="32"/>
          <w:szCs w:val="32"/>
        </w:rPr>
        <w:t>that</w:t>
      </w:r>
      <w:r w:rsidR="00F65CB0" w:rsidRPr="008A385C">
        <w:rPr>
          <w:rFonts w:ascii="News Gothic MT" w:hAnsi="News Gothic MT" w:cs="Arial"/>
          <w:color w:val="000000" w:themeColor="text1"/>
          <w:sz w:val="32"/>
          <w:szCs w:val="32"/>
        </w:rPr>
        <w:t>’</w:t>
      </w:r>
      <w:r w:rsidR="00830AC6" w:rsidRPr="008A385C">
        <w:rPr>
          <w:rFonts w:ascii="News Gothic MT" w:hAnsi="News Gothic MT" w:cs="Arial"/>
          <w:color w:val="000000" w:themeColor="text1"/>
          <w:sz w:val="32"/>
          <w:szCs w:val="32"/>
        </w:rPr>
        <w:t>ll</w:t>
      </w:r>
      <w:proofErr w:type="gramEnd"/>
      <w:r w:rsidR="00830AC6" w:rsidRPr="008A385C">
        <w:rPr>
          <w:rFonts w:ascii="News Gothic MT" w:hAnsi="News Gothic MT" w:cs="Arial"/>
          <w:color w:val="000000" w:themeColor="text1"/>
          <w:sz w:val="32"/>
          <w:szCs w:val="32"/>
        </w:rPr>
        <w:t xml:space="preserve"> be required is the Much that</w:t>
      </w:r>
      <w:r w:rsidR="00F65CB0" w:rsidRPr="008A385C">
        <w:rPr>
          <w:rFonts w:ascii="News Gothic MT" w:hAnsi="News Gothic MT" w:cs="Arial"/>
          <w:color w:val="000000" w:themeColor="text1"/>
          <w:sz w:val="32"/>
          <w:szCs w:val="32"/>
        </w:rPr>
        <w:t>’</w:t>
      </w:r>
      <w:r w:rsidR="00830AC6" w:rsidRPr="008A385C">
        <w:rPr>
          <w:rFonts w:ascii="News Gothic MT" w:hAnsi="News Gothic MT" w:cs="Arial"/>
          <w:color w:val="000000" w:themeColor="text1"/>
          <w:sz w:val="32"/>
          <w:szCs w:val="32"/>
        </w:rPr>
        <w:t xml:space="preserve">s been given. </w:t>
      </w:r>
      <w:proofErr w:type="gramStart"/>
      <w:r w:rsidR="00830AC6" w:rsidRPr="008A385C">
        <w:rPr>
          <w:rFonts w:ascii="News Gothic MT" w:hAnsi="News Gothic MT" w:cs="Arial"/>
          <w:color w:val="000000" w:themeColor="text1"/>
          <w:sz w:val="32"/>
          <w:szCs w:val="32"/>
        </w:rPr>
        <w:t>It’s</w:t>
      </w:r>
      <w:proofErr w:type="gramEnd"/>
      <w:r w:rsidR="00830AC6" w:rsidRPr="008A385C">
        <w:rPr>
          <w:rFonts w:ascii="News Gothic MT" w:hAnsi="News Gothic MT" w:cs="Arial"/>
          <w:color w:val="000000" w:themeColor="text1"/>
          <w:sz w:val="32"/>
          <w:szCs w:val="32"/>
        </w:rPr>
        <w:t xml:space="preserve"> nothing less than Jesus himself, because nothing less than </w:t>
      </w:r>
      <w:r w:rsidRPr="008A385C">
        <w:rPr>
          <w:rFonts w:ascii="News Gothic MT" w:hAnsi="News Gothic MT" w:cs="Arial"/>
          <w:color w:val="000000" w:themeColor="text1"/>
          <w:sz w:val="32"/>
          <w:szCs w:val="32"/>
        </w:rPr>
        <w:t>H</w:t>
      </w:r>
      <w:r w:rsidR="00830AC6" w:rsidRPr="008A385C">
        <w:rPr>
          <w:rFonts w:ascii="News Gothic MT" w:hAnsi="News Gothic MT" w:cs="Arial"/>
          <w:color w:val="000000" w:themeColor="text1"/>
          <w:sz w:val="32"/>
          <w:szCs w:val="32"/>
        </w:rPr>
        <w:t>im will do.</w:t>
      </w:r>
      <w:r w:rsidR="00420941" w:rsidRPr="008A385C">
        <w:rPr>
          <w:rFonts w:ascii="News Gothic MT" w:hAnsi="News Gothic MT" w:cs="Arial"/>
          <w:color w:val="000000" w:themeColor="text1"/>
          <w:sz w:val="32"/>
          <w:szCs w:val="32"/>
        </w:rPr>
        <w:t xml:space="preserve">  In this new year…nothing less than Jesus will do.</w:t>
      </w:r>
    </w:p>
    <w:p w14:paraId="43F8D95C" w14:textId="6D494BF1" w:rsidR="00B85363" w:rsidRPr="008A385C" w:rsidRDefault="00F65CB0" w:rsidP="008A385C">
      <w:pPr>
        <w:jc w:val="both"/>
        <w:rPr>
          <w:rFonts w:ascii="News Gothic MT" w:hAnsi="News Gothic MT" w:cs="Arial"/>
          <w:color w:val="000000" w:themeColor="text1"/>
          <w:sz w:val="32"/>
          <w:szCs w:val="32"/>
        </w:rPr>
      </w:pPr>
      <w:r w:rsidRPr="008A385C">
        <w:rPr>
          <w:rFonts w:ascii="News Gothic MT" w:hAnsi="News Gothic MT" w:cs="Arial"/>
          <w:color w:val="000000" w:themeColor="text1"/>
          <w:sz w:val="32"/>
          <w:szCs w:val="32"/>
        </w:rPr>
        <w:t>Now, w</w:t>
      </w:r>
      <w:r w:rsidR="00830AC6" w:rsidRPr="008A385C">
        <w:rPr>
          <w:rFonts w:ascii="News Gothic MT" w:hAnsi="News Gothic MT" w:cs="Arial"/>
          <w:color w:val="000000" w:themeColor="text1"/>
          <w:sz w:val="32"/>
          <w:szCs w:val="32"/>
        </w:rPr>
        <w:t>ith this understanding, listen to</w:t>
      </w:r>
      <w:r w:rsidR="00B85363" w:rsidRPr="008A385C">
        <w:rPr>
          <w:rFonts w:ascii="News Gothic MT" w:hAnsi="News Gothic MT" w:cs="Arial"/>
          <w:color w:val="000000" w:themeColor="text1"/>
          <w:sz w:val="32"/>
          <w:szCs w:val="32"/>
        </w:rPr>
        <w:t>…</w:t>
      </w:r>
      <w:r w:rsidR="00830AC6" w:rsidRPr="008A385C">
        <w:rPr>
          <w:rFonts w:ascii="News Gothic MT" w:hAnsi="News Gothic MT" w:cs="Arial"/>
          <w:color w:val="000000" w:themeColor="text1"/>
          <w:sz w:val="32"/>
          <w:szCs w:val="32"/>
        </w:rPr>
        <w:t xml:space="preserve"> </w:t>
      </w:r>
    </w:p>
    <w:p w14:paraId="6714626C" w14:textId="77777777" w:rsidR="00B85363" w:rsidRPr="008A385C" w:rsidRDefault="00B85363" w:rsidP="008A385C">
      <w:pPr>
        <w:jc w:val="both"/>
        <w:rPr>
          <w:rFonts w:ascii="News Gothic MT" w:hAnsi="News Gothic MT" w:cs="Arial"/>
          <w:color w:val="000000" w:themeColor="text1"/>
          <w:sz w:val="32"/>
          <w:szCs w:val="32"/>
        </w:rPr>
      </w:pPr>
    </w:p>
    <w:p w14:paraId="53A27A98" w14:textId="77777777" w:rsidR="008A385C" w:rsidRDefault="00830AC6" w:rsidP="008A385C">
      <w:pPr>
        <w:jc w:val="both"/>
        <w:rPr>
          <w:rStyle w:val="text"/>
          <w:rFonts w:ascii="News Gothic MT" w:hAnsi="News Gothic MT" w:cs="Arial"/>
          <w:color w:val="000000" w:themeColor="text1"/>
          <w:sz w:val="32"/>
          <w:szCs w:val="32"/>
        </w:rPr>
      </w:pPr>
      <w:r w:rsidRPr="008A385C">
        <w:rPr>
          <w:rFonts w:ascii="News Gothic MT" w:hAnsi="News Gothic MT" w:cs="Arial"/>
          <w:b/>
          <w:bCs/>
          <w:color w:val="000000" w:themeColor="text1"/>
          <w:sz w:val="32"/>
          <w:szCs w:val="32"/>
        </w:rPr>
        <w:t>Galatians 5:22-23: “</w:t>
      </w:r>
      <w:r w:rsidRPr="008A385C">
        <w:rPr>
          <w:rStyle w:val="text"/>
          <w:rFonts w:ascii="News Gothic MT" w:hAnsi="News Gothic MT" w:cs="Arial"/>
          <w:b/>
          <w:bCs/>
          <w:color w:val="000000" w:themeColor="text1"/>
          <w:sz w:val="32"/>
          <w:szCs w:val="32"/>
        </w:rPr>
        <w:t>But the fruit</w:t>
      </w:r>
      <w:r w:rsidRPr="008A385C">
        <w:rPr>
          <w:rStyle w:val="apple-converted-space"/>
          <w:rFonts w:ascii="News Gothic MT" w:hAnsi="News Gothic MT" w:cs="Arial"/>
          <w:b/>
          <w:bCs/>
          <w:color w:val="000000" w:themeColor="text1"/>
          <w:sz w:val="32"/>
          <w:szCs w:val="32"/>
        </w:rPr>
        <w:t> </w:t>
      </w:r>
      <w:r w:rsidRPr="008A385C">
        <w:rPr>
          <w:rStyle w:val="text"/>
          <w:rFonts w:ascii="News Gothic MT" w:hAnsi="News Gothic MT" w:cs="Arial"/>
          <w:b/>
          <w:bCs/>
          <w:color w:val="000000" w:themeColor="text1"/>
          <w:sz w:val="32"/>
          <w:szCs w:val="32"/>
        </w:rPr>
        <w:t>of the Spirit (of Christ in you) is love,</w:t>
      </w:r>
      <w:r w:rsidRPr="008A385C">
        <w:rPr>
          <w:rStyle w:val="apple-converted-space"/>
          <w:rFonts w:ascii="News Gothic MT" w:hAnsi="News Gothic MT" w:cs="Arial"/>
          <w:b/>
          <w:bCs/>
          <w:color w:val="000000" w:themeColor="text1"/>
          <w:sz w:val="32"/>
          <w:szCs w:val="32"/>
        </w:rPr>
        <w:t> </w:t>
      </w:r>
      <w:r w:rsidRPr="008A385C">
        <w:rPr>
          <w:rStyle w:val="text"/>
          <w:rFonts w:ascii="News Gothic MT" w:hAnsi="News Gothic MT" w:cs="Arial"/>
          <w:b/>
          <w:bCs/>
          <w:color w:val="000000" w:themeColor="text1"/>
          <w:sz w:val="32"/>
          <w:szCs w:val="32"/>
        </w:rPr>
        <w:t>joy, peace,</w:t>
      </w:r>
      <w:r w:rsidRPr="008A385C">
        <w:rPr>
          <w:rStyle w:val="apple-converted-space"/>
          <w:rFonts w:ascii="News Gothic MT" w:hAnsi="News Gothic MT" w:cs="Arial"/>
          <w:b/>
          <w:bCs/>
          <w:color w:val="000000" w:themeColor="text1"/>
          <w:sz w:val="32"/>
          <w:szCs w:val="32"/>
        </w:rPr>
        <w:t> </w:t>
      </w:r>
      <w:r w:rsidRPr="008A385C">
        <w:rPr>
          <w:rStyle w:val="text"/>
          <w:rFonts w:ascii="News Gothic MT" w:hAnsi="News Gothic MT" w:cs="Arial"/>
          <w:b/>
          <w:bCs/>
          <w:color w:val="000000" w:themeColor="text1"/>
          <w:sz w:val="32"/>
          <w:szCs w:val="32"/>
        </w:rPr>
        <w:t>forbearance, kindness, goodness, FAITHFULNESS, gentleness and self-control.</w:t>
      </w:r>
      <w:r w:rsidRPr="008A385C">
        <w:rPr>
          <w:rStyle w:val="apple-converted-space"/>
          <w:rFonts w:ascii="News Gothic MT" w:hAnsi="News Gothic MT" w:cs="Arial"/>
          <w:b/>
          <w:bCs/>
          <w:color w:val="000000" w:themeColor="text1"/>
          <w:sz w:val="32"/>
          <w:szCs w:val="32"/>
        </w:rPr>
        <w:t> </w:t>
      </w:r>
      <w:r w:rsidRPr="008A385C">
        <w:rPr>
          <w:rStyle w:val="text"/>
          <w:rFonts w:ascii="News Gothic MT" w:hAnsi="News Gothic MT" w:cs="Arial"/>
          <w:b/>
          <w:bCs/>
          <w:color w:val="000000" w:themeColor="text1"/>
          <w:sz w:val="32"/>
          <w:szCs w:val="32"/>
        </w:rPr>
        <w:t xml:space="preserve">Against such things there is no law.” </w:t>
      </w:r>
      <w:r w:rsidRPr="008A385C">
        <w:rPr>
          <w:rStyle w:val="text"/>
          <w:rFonts w:ascii="News Gothic MT" w:hAnsi="News Gothic MT" w:cs="Arial"/>
          <w:color w:val="000000" w:themeColor="text1"/>
          <w:sz w:val="32"/>
          <w:szCs w:val="32"/>
        </w:rPr>
        <w:t xml:space="preserve">In other words, faithfulness </w:t>
      </w:r>
      <w:proofErr w:type="gramStart"/>
      <w:r w:rsidRPr="008A385C">
        <w:rPr>
          <w:rStyle w:val="text"/>
          <w:rFonts w:ascii="News Gothic MT" w:hAnsi="News Gothic MT" w:cs="Arial"/>
          <w:color w:val="000000" w:themeColor="text1"/>
          <w:sz w:val="32"/>
          <w:szCs w:val="32"/>
        </w:rPr>
        <w:t>isn’t</w:t>
      </w:r>
      <w:proofErr w:type="gramEnd"/>
      <w:r w:rsidRPr="008A385C">
        <w:rPr>
          <w:rStyle w:val="text"/>
          <w:rFonts w:ascii="News Gothic MT" w:hAnsi="News Gothic MT" w:cs="Arial"/>
          <w:color w:val="000000" w:themeColor="text1"/>
          <w:sz w:val="32"/>
          <w:szCs w:val="32"/>
        </w:rPr>
        <w:t xml:space="preserve"> something you can do yourself.  The faithfulness </w:t>
      </w:r>
      <w:proofErr w:type="gramStart"/>
      <w:r w:rsidRPr="008A385C">
        <w:rPr>
          <w:rStyle w:val="text"/>
          <w:rFonts w:ascii="News Gothic MT" w:hAnsi="News Gothic MT" w:cs="Arial"/>
          <w:color w:val="000000" w:themeColor="text1"/>
          <w:sz w:val="32"/>
          <w:szCs w:val="32"/>
        </w:rPr>
        <w:t>that’s</w:t>
      </w:r>
      <w:proofErr w:type="gramEnd"/>
      <w:r w:rsidRPr="008A385C">
        <w:rPr>
          <w:rStyle w:val="text"/>
          <w:rFonts w:ascii="News Gothic MT" w:hAnsi="News Gothic MT" w:cs="Arial"/>
          <w:color w:val="000000" w:themeColor="text1"/>
          <w:sz w:val="32"/>
          <w:szCs w:val="32"/>
        </w:rPr>
        <w:t xml:space="preserve"> required</w:t>
      </w:r>
      <w:r w:rsidR="00F65CB0" w:rsidRPr="008A385C">
        <w:rPr>
          <w:rStyle w:val="text"/>
          <w:rFonts w:ascii="News Gothic MT" w:hAnsi="News Gothic MT" w:cs="Arial"/>
          <w:color w:val="000000" w:themeColor="text1"/>
          <w:sz w:val="32"/>
          <w:szCs w:val="32"/>
        </w:rPr>
        <w:t xml:space="preserve"> in your life </w:t>
      </w:r>
      <w:r w:rsidRPr="008A385C">
        <w:rPr>
          <w:rStyle w:val="text"/>
          <w:rFonts w:ascii="News Gothic MT" w:hAnsi="News Gothic MT" w:cs="Arial"/>
          <w:color w:val="000000" w:themeColor="text1"/>
          <w:sz w:val="32"/>
          <w:szCs w:val="32"/>
        </w:rPr>
        <w:t>is the faithfulness that’s been given</w:t>
      </w:r>
      <w:r w:rsidR="00F65CB0" w:rsidRPr="008A385C">
        <w:rPr>
          <w:rStyle w:val="text"/>
          <w:rFonts w:ascii="News Gothic MT" w:hAnsi="News Gothic MT" w:cs="Arial"/>
          <w:color w:val="000000" w:themeColor="text1"/>
          <w:sz w:val="32"/>
          <w:szCs w:val="32"/>
        </w:rPr>
        <w:t xml:space="preserve"> to you in Christ.  </w:t>
      </w:r>
    </w:p>
    <w:p w14:paraId="1158D7EB" w14:textId="52F423E7" w:rsidR="00216A00" w:rsidRPr="008A385C" w:rsidRDefault="00A47A61" w:rsidP="008A385C">
      <w:pPr>
        <w:jc w:val="both"/>
        <w:rPr>
          <w:rStyle w:val="text"/>
          <w:rFonts w:ascii="News Gothic MT" w:hAnsi="News Gothic MT" w:cs="Arial"/>
          <w:b/>
          <w:bCs/>
          <w:sz w:val="32"/>
          <w:szCs w:val="32"/>
        </w:rPr>
      </w:pPr>
      <w:r w:rsidRPr="008A385C">
        <w:rPr>
          <w:rStyle w:val="text"/>
          <w:rFonts w:ascii="News Gothic MT" w:hAnsi="News Gothic MT" w:cs="Arial"/>
          <w:b/>
          <w:bCs/>
          <w:sz w:val="32"/>
          <w:szCs w:val="32"/>
        </w:rPr>
        <w:lastRenderedPageBreak/>
        <w:t>Today’s Confession:</w:t>
      </w:r>
      <w:r w:rsidR="00216A00" w:rsidRPr="008A385C">
        <w:rPr>
          <w:rStyle w:val="text"/>
          <w:rFonts w:ascii="News Gothic MT" w:hAnsi="News Gothic MT" w:cs="Arial"/>
          <w:b/>
          <w:bCs/>
          <w:sz w:val="32"/>
          <w:szCs w:val="32"/>
        </w:rPr>
        <w:t xml:space="preserve"> </w:t>
      </w:r>
      <w:r w:rsidR="00216A00" w:rsidRPr="008A385C">
        <w:rPr>
          <w:rFonts w:ascii="News Gothic MT" w:hAnsi="News Gothic MT" w:cs="Arial"/>
          <w:b/>
          <w:bCs/>
          <w:sz w:val="32"/>
          <w:szCs w:val="32"/>
        </w:rPr>
        <w:t xml:space="preserve">True success is faithfulness. </w:t>
      </w:r>
      <w:r w:rsidR="00216A00" w:rsidRPr="008A385C">
        <w:rPr>
          <w:rStyle w:val="text"/>
          <w:rFonts w:ascii="News Gothic MT" w:hAnsi="News Gothic MT" w:cs="Arial"/>
          <w:b/>
          <w:bCs/>
          <w:sz w:val="32"/>
          <w:szCs w:val="32"/>
        </w:rPr>
        <w:t xml:space="preserve">The faithfulness </w:t>
      </w:r>
      <w:proofErr w:type="gramStart"/>
      <w:r w:rsidR="00216A00" w:rsidRPr="008A385C">
        <w:rPr>
          <w:rStyle w:val="text"/>
          <w:rFonts w:ascii="News Gothic MT" w:hAnsi="News Gothic MT" w:cs="Arial"/>
          <w:b/>
          <w:bCs/>
          <w:sz w:val="32"/>
          <w:szCs w:val="32"/>
        </w:rPr>
        <w:t>that’s</w:t>
      </w:r>
      <w:proofErr w:type="gramEnd"/>
      <w:r w:rsidR="00216A00" w:rsidRPr="008A385C">
        <w:rPr>
          <w:rStyle w:val="text"/>
          <w:rFonts w:ascii="News Gothic MT" w:hAnsi="News Gothic MT" w:cs="Arial"/>
          <w:b/>
          <w:bCs/>
          <w:sz w:val="32"/>
          <w:szCs w:val="32"/>
        </w:rPr>
        <w:t xml:space="preserve"> required in my life is the faithfulness that’s been given to me in Christ. (Galatians 5:22-23)  </w:t>
      </w:r>
    </w:p>
    <w:p w14:paraId="21D0FECE" w14:textId="186018BB" w:rsidR="00A47A61" w:rsidRPr="008A385C" w:rsidRDefault="00A47A61" w:rsidP="008A385C">
      <w:pPr>
        <w:jc w:val="both"/>
        <w:rPr>
          <w:rFonts w:ascii="News Gothic MT" w:hAnsi="News Gothic MT" w:cs="Arial"/>
          <w:b/>
          <w:bCs/>
          <w:sz w:val="32"/>
          <w:szCs w:val="32"/>
        </w:rPr>
      </w:pPr>
    </w:p>
    <w:sectPr w:rsidR="00A47A61" w:rsidRPr="008A385C" w:rsidSect="00876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MT">
    <w:altName w:val="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1C1530F"/>
    <w:multiLevelType w:val="hybridMultilevel"/>
    <w:tmpl w:val="1414B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980CF9"/>
    <w:multiLevelType w:val="hybridMultilevel"/>
    <w:tmpl w:val="96C81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E90150"/>
    <w:multiLevelType w:val="hybridMultilevel"/>
    <w:tmpl w:val="FDFA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806CE0"/>
    <w:multiLevelType w:val="hybridMultilevel"/>
    <w:tmpl w:val="A740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9F5B14"/>
    <w:multiLevelType w:val="hybridMultilevel"/>
    <w:tmpl w:val="A588C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106D71"/>
    <w:multiLevelType w:val="hybridMultilevel"/>
    <w:tmpl w:val="1DA0DED0"/>
    <w:lvl w:ilvl="0" w:tplc="803C14B8">
      <w:start w:val="1"/>
      <w:numFmt w:val="decimal"/>
      <w:lvlText w:val="%1)"/>
      <w:lvlJc w:val="left"/>
      <w:pPr>
        <w:ind w:left="720" w:hanging="360"/>
      </w:pPr>
      <w:rPr>
        <w:rFonts w:ascii="Century Gothic" w:hAnsi="Century Gothic" w:hint="default"/>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7"/>
  </w:num>
  <w:num w:numId="6">
    <w:abstractNumId w:val="5"/>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402"/>
    <w:rsid w:val="00065DD3"/>
    <w:rsid w:val="001220CC"/>
    <w:rsid w:val="001274B1"/>
    <w:rsid w:val="00154ACC"/>
    <w:rsid w:val="001644FC"/>
    <w:rsid w:val="001978DB"/>
    <w:rsid w:val="001A69D4"/>
    <w:rsid w:val="001C5934"/>
    <w:rsid w:val="001C709F"/>
    <w:rsid w:val="001E66F3"/>
    <w:rsid w:val="00216A00"/>
    <w:rsid w:val="00226DB3"/>
    <w:rsid w:val="002F3D2C"/>
    <w:rsid w:val="003278AB"/>
    <w:rsid w:val="004118C3"/>
    <w:rsid w:val="00420941"/>
    <w:rsid w:val="00475402"/>
    <w:rsid w:val="004B1D7F"/>
    <w:rsid w:val="004D177B"/>
    <w:rsid w:val="00540089"/>
    <w:rsid w:val="005869C1"/>
    <w:rsid w:val="005D6D64"/>
    <w:rsid w:val="006008D4"/>
    <w:rsid w:val="00601B99"/>
    <w:rsid w:val="00613794"/>
    <w:rsid w:val="00616FC7"/>
    <w:rsid w:val="00622235"/>
    <w:rsid w:val="006A690D"/>
    <w:rsid w:val="006D6D54"/>
    <w:rsid w:val="007054FF"/>
    <w:rsid w:val="00711671"/>
    <w:rsid w:val="0071194A"/>
    <w:rsid w:val="00725CAF"/>
    <w:rsid w:val="00746B80"/>
    <w:rsid w:val="00830AC6"/>
    <w:rsid w:val="008314C4"/>
    <w:rsid w:val="00837184"/>
    <w:rsid w:val="008763B6"/>
    <w:rsid w:val="00876AB9"/>
    <w:rsid w:val="008A385C"/>
    <w:rsid w:val="008A58D2"/>
    <w:rsid w:val="00902DA5"/>
    <w:rsid w:val="00976138"/>
    <w:rsid w:val="00A038E4"/>
    <w:rsid w:val="00A47A61"/>
    <w:rsid w:val="00A947AF"/>
    <w:rsid w:val="00AF0D2F"/>
    <w:rsid w:val="00B20CAC"/>
    <w:rsid w:val="00B47777"/>
    <w:rsid w:val="00B54EF2"/>
    <w:rsid w:val="00B85363"/>
    <w:rsid w:val="00B955B1"/>
    <w:rsid w:val="00C644FB"/>
    <w:rsid w:val="00CF6A5A"/>
    <w:rsid w:val="00D273CF"/>
    <w:rsid w:val="00D31032"/>
    <w:rsid w:val="00DC6AC4"/>
    <w:rsid w:val="00DF0141"/>
    <w:rsid w:val="00E14361"/>
    <w:rsid w:val="00E17A4A"/>
    <w:rsid w:val="00E52122"/>
    <w:rsid w:val="00E52A43"/>
    <w:rsid w:val="00E57574"/>
    <w:rsid w:val="00E63CCA"/>
    <w:rsid w:val="00F179A7"/>
    <w:rsid w:val="00F65CB0"/>
    <w:rsid w:val="00F83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9C84"/>
  <w15:chartTrackingRefBased/>
  <w15:docId w15:val="{B93DD49E-C6D1-3240-9DF7-02B6D4A0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363"/>
    <w:rPr>
      <w:rFonts w:ascii="Times New Roman" w:eastAsia="Times New Roman" w:hAnsi="Times New Roman" w:cs="Times New Roman"/>
    </w:rPr>
  </w:style>
  <w:style w:type="paragraph" w:styleId="Heading3">
    <w:name w:val="heading 3"/>
    <w:basedOn w:val="Normal"/>
    <w:link w:val="Heading3Char"/>
    <w:uiPriority w:val="9"/>
    <w:qFormat/>
    <w:rsid w:val="0071167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475402"/>
  </w:style>
  <w:style w:type="character" w:styleId="Hyperlink">
    <w:name w:val="Hyperlink"/>
    <w:basedOn w:val="DefaultParagraphFont"/>
    <w:uiPriority w:val="99"/>
    <w:semiHidden/>
    <w:unhideWhenUsed/>
    <w:rsid w:val="00475402"/>
    <w:rPr>
      <w:color w:val="0000FF"/>
      <w:u w:val="single"/>
    </w:rPr>
  </w:style>
  <w:style w:type="character" w:customStyle="1" w:styleId="apple-converted-space">
    <w:name w:val="apple-converted-space"/>
    <w:basedOn w:val="DefaultParagraphFont"/>
    <w:rsid w:val="00475402"/>
  </w:style>
  <w:style w:type="character" w:customStyle="1" w:styleId="small-caps">
    <w:name w:val="small-caps"/>
    <w:basedOn w:val="DefaultParagraphFont"/>
    <w:rsid w:val="00AF0D2F"/>
  </w:style>
  <w:style w:type="character" w:customStyle="1" w:styleId="Heading3Char">
    <w:name w:val="Heading 3 Char"/>
    <w:basedOn w:val="DefaultParagraphFont"/>
    <w:link w:val="Heading3"/>
    <w:uiPriority w:val="9"/>
    <w:rsid w:val="00711671"/>
    <w:rPr>
      <w:rFonts w:ascii="Times New Roman" w:eastAsia="Times New Roman" w:hAnsi="Times New Roman" w:cs="Times New Roman"/>
      <w:b/>
      <w:bCs/>
      <w:sz w:val="27"/>
      <w:szCs w:val="27"/>
    </w:rPr>
  </w:style>
  <w:style w:type="paragraph" w:customStyle="1" w:styleId="first-paragraph">
    <w:name w:val="first-paragraph"/>
    <w:basedOn w:val="Normal"/>
    <w:rsid w:val="00711671"/>
    <w:pPr>
      <w:spacing w:before="100" w:beforeAutospacing="1" w:after="100" w:afterAutospacing="1"/>
    </w:pPr>
  </w:style>
  <w:style w:type="paragraph" w:styleId="NormalWeb">
    <w:name w:val="Normal (Web)"/>
    <w:basedOn w:val="Normal"/>
    <w:uiPriority w:val="99"/>
    <w:unhideWhenUsed/>
    <w:rsid w:val="00711671"/>
    <w:pPr>
      <w:spacing w:before="100" w:beforeAutospacing="1" w:after="100" w:afterAutospacing="1"/>
    </w:pPr>
  </w:style>
  <w:style w:type="character" w:styleId="Emphasis">
    <w:name w:val="Emphasis"/>
    <w:basedOn w:val="DefaultParagraphFont"/>
    <w:uiPriority w:val="20"/>
    <w:qFormat/>
    <w:rsid w:val="00711671"/>
    <w:rPr>
      <w:i/>
      <w:iCs/>
    </w:rPr>
  </w:style>
  <w:style w:type="paragraph" w:styleId="z-TopofForm">
    <w:name w:val="HTML Top of Form"/>
    <w:basedOn w:val="Normal"/>
    <w:next w:val="Normal"/>
    <w:link w:val="z-TopofFormChar"/>
    <w:hidden/>
    <w:uiPriority w:val="99"/>
    <w:semiHidden/>
    <w:unhideWhenUsed/>
    <w:rsid w:val="0071167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1167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1167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11671"/>
    <w:rPr>
      <w:rFonts w:ascii="Arial" w:eastAsia="Times New Roman" w:hAnsi="Arial" w:cs="Arial"/>
      <w:vanish/>
      <w:sz w:val="16"/>
      <w:szCs w:val="16"/>
    </w:rPr>
  </w:style>
  <w:style w:type="character" w:customStyle="1" w:styleId="omaha-element-privacy-inner-content">
    <w:name w:val="omaha-element-privacy-inner-content"/>
    <w:basedOn w:val="DefaultParagraphFont"/>
    <w:rsid w:val="00711671"/>
  </w:style>
  <w:style w:type="character" w:styleId="Strong">
    <w:name w:val="Strong"/>
    <w:basedOn w:val="DefaultParagraphFont"/>
    <w:uiPriority w:val="22"/>
    <w:qFormat/>
    <w:rsid w:val="00711671"/>
    <w:rPr>
      <w:b/>
      <w:bCs/>
    </w:rPr>
  </w:style>
  <w:style w:type="paragraph" w:styleId="ListParagraph">
    <w:name w:val="List Paragraph"/>
    <w:basedOn w:val="Normal"/>
    <w:uiPriority w:val="34"/>
    <w:qFormat/>
    <w:rsid w:val="00DC6AC4"/>
    <w:pPr>
      <w:ind w:left="720"/>
      <w:contextualSpacing/>
    </w:pPr>
    <w:rPr>
      <w:rFonts w:asciiTheme="minorHAnsi" w:eastAsiaTheme="minorHAnsi" w:hAnsiTheme="minorHAnsi" w:cstheme="minorBidi"/>
    </w:rPr>
  </w:style>
  <w:style w:type="paragraph" w:customStyle="1" w:styleId="first-line-none">
    <w:name w:val="first-line-none"/>
    <w:basedOn w:val="Normal"/>
    <w:rsid w:val="002F3D2C"/>
    <w:pPr>
      <w:spacing w:before="100" w:beforeAutospacing="1" w:after="100" w:afterAutospacing="1"/>
    </w:pPr>
  </w:style>
  <w:style w:type="character" w:customStyle="1" w:styleId="chapternum">
    <w:name w:val="chapternum"/>
    <w:basedOn w:val="DefaultParagraphFont"/>
    <w:rsid w:val="002F3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41548">
      <w:bodyDiv w:val="1"/>
      <w:marLeft w:val="0"/>
      <w:marRight w:val="0"/>
      <w:marTop w:val="0"/>
      <w:marBottom w:val="0"/>
      <w:divBdr>
        <w:top w:val="none" w:sz="0" w:space="0" w:color="auto"/>
        <w:left w:val="none" w:sz="0" w:space="0" w:color="auto"/>
        <w:bottom w:val="none" w:sz="0" w:space="0" w:color="auto"/>
        <w:right w:val="none" w:sz="0" w:space="0" w:color="auto"/>
      </w:divBdr>
    </w:div>
    <w:div w:id="65809285">
      <w:bodyDiv w:val="1"/>
      <w:marLeft w:val="0"/>
      <w:marRight w:val="0"/>
      <w:marTop w:val="0"/>
      <w:marBottom w:val="0"/>
      <w:divBdr>
        <w:top w:val="none" w:sz="0" w:space="0" w:color="auto"/>
        <w:left w:val="none" w:sz="0" w:space="0" w:color="auto"/>
        <w:bottom w:val="none" w:sz="0" w:space="0" w:color="auto"/>
        <w:right w:val="none" w:sz="0" w:space="0" w:color="auto"/>
      </w:divBdr>
    </w:div>
    <w:div w:id="71200025">
      <w:bodyDiv w:val="1"/>
      <w:marLeft w:val="0"/>
      <w:marRight w:val="0"/>
      <w:marTop w:val="0"/>
      <w:marBottom w:val="0"/>
      <w:divBdr>
        <w:top w:val="none" w:sz="0" w:space="0" w:color="auto"/>
        <w:left w:val="none" w:sz="0" w:space="0" w:color="auto"/>
        <w:bottom w:val="none" w:sz="0" w:space="0" w:color="auto"/>
        <w:right w:val="none" w:sz="0" w:space="0" w:color="auto"/>
      </w:divBdr>
    </w:div>
    <w:div w:id="157114782">
      <w:bodyDiv w:val="1"/>
      <w:marLeft w:val="0"/>
      <w:marRight w:val="0"/>
      <w:marTop w:val="0"/>
      <w:marBottom w:val="0"/>
      <w:divBdr>
        <w:top w:val="none" w:sz="0" w:space="0" w:color="auto"/>
        <w:left w:val="none" w:sz="0" w:space="0" w:color="auto"/>
        <w:bottom w:val="none" w:sz="0" w:space="0" w:color="auto"/>
        <w:right w:val="none" w:sz="0" w:space="0" w:color="auto"/>
      </w:divBdr>
    </w:div>
    <w:div w:id="309943683">
      <w:bodyDiv w:val="1"/>
      <w:marLeft w:val="0"/>
      <w:marRight w:val="0"/>
      <w:marTop w:val="0"/>
      <w:marBottom w:val="0"/>
      <w:divBdr>
        <w:top w:val="none" w:sz="0" w:space="0" w:color="auto"/>
        <w:left w:val="none" w:sz="0" w:space="0" w:color="auto"/>
        <w:bottom w:val="none" w:sz="0" w:space="0" w:color="auto"/>
        <w:right w:val="none" w:sz="0" w:space="0" w:color="auto"/>
      </w:divBdr>
    </w:div>
    <w:div w:id="313022829">
      <w:bodyDiv w:val="1"/>
      <w:marLeft w:val="0"/>
      <w:marRight w:val="0"/>
      <w:marTop w:val="0"/>
      <w:marBottom w:val="0"/>
      <w:divBdr>
        <w:top w:val="none" w:sz="0" w:space="0" w:color="auto"/>
        <w:left w:val="none" w:sz="0" w:space="0" w:color="auto"/>
        <w:bottom w:val="none" w:sz="0" w:space="0" w:color="auto"/>
        <w:right w:val="none" w:sz="0" w:space="0" w:color="auto"/>
      </w:divBdr>
    </w:div>
    <w:div w:id="436102048">
      <w:bodyDiv w:val="1"/>
      <w:marLeft w:val="0"/>
      <w:marRight w:val="0"/>
      <w:marTop w:val="0"/>
      <w:marBottom w:val="0"/>
      <w:divBdr>
        <w:top w:val="none" w:sz="0" w:space="0" w:color="auto"/>
        <w:left w:val="none" w:sz="0" w:space="0" w:color="auto"/>
        <w:bottom w:val="none" w:sz="0" w:space="0" w:color="auto"/>
        <w:right w:val="none" w:sz="0" w:space="0" w:color="auto"/>
      </w:divBdr>
    </w:div>
    <w:div w:id="510216678">
      <w:bodyDiv w:val="1"/>
      <w:marLeft w:val="0"/>
      <w:marRight w:val="0"/>
      <w:marTop w:val="0"/>
      <w:marBottom w:val="0"/>
      <w:divBdr>
        <w:top w:val="none" w:sz="0" w:space="0" w:color="auto"/>
        <w:left w:val="none" w:sz="0" w:space="0" w:color="auto"/>
        <w:bottom w:val="none" w:sz="0" w:space="0" w:color="auto"/>
        <w:right w:val="none" w:sz="0" w:space="0" w:color="auto"/>
      </w:divBdr>
      <w:divsChild>
        <w:div w:id="1919167769">
          <w:marLeft w:val="0"/>
          <w:marRight w:val="0"/>
          <w:marTop w:val="0"/>
          <w:marBottom w:val="150"/>
          <w:divBdr>
            <w:top w:val="none" w:sz="0" w:space="0" w:color="auto"/>
            <w:left w:val="none" w:sz="0" w:space="0" w:color="auto"/>
            <w:bottom w:val="none" w:sz="0" w:space="0" w:color="auto"/>
            <w:right w:val="none" w:sz="0" w:space="0" w:color="auto"/>
          </w:divBdr>
          <w:divsChild>
            <w:div w:id="460198472">
              <w:marLeft w:val="0"/>
              <w:marRight w:val="0"/>
              <w:marTop w:val="0"/>
              <w:marBottom w:val="150"/>
              <w:divBdr>
                <w:top w:val="none" w:sz="0" w:space="0" w:color="auto"/>
                <w:left w:val="none" w:sz="0" w:space="0" w:color="auto"/>
                <w:bottom w:val="none" w:sz="0" w:space="0" w:color="auto"/>
                <w:right w:val="none" w:sz="0" w:space="0" w:color="auto"/>
              </w:divBdr>
              <w:divsChild>
                <w:div w:id="255213193">
                  <w:marLeft w:val="0"/>
                  <w:marRight w:val="0"/>
                  <w:marTop w:val="0"/>
                  <w:marBottom w:val="150"/>
                  <w:divBdr>
                    <w:top w:val="none" w:sz="0" w:space="0" w:color="auto"/>
                    <w:left w:val="none" w:sz="0" w:space="0" w:color="auto"/>
                    <w:bottom w:val="none" w:sz="0" w:space="0" w:color="auto"/>
                    <w:right w:val="none" w:sz="0" w:space="0" w:color="auto"/>
                  </w:divBdr>
                  <w:divsChild>
                    <w:div w:id="141431866">
                      <w:marLeft w:val="0"/>
                      <w:marRight w:val="0"/>
                      <w:marTop w:val="0"/>
                      <w:marBottom w:val="150"/>
                      <w:divBdr>
                        <w:top w:val="none" w:sz="0" w:space="0" w:color="auto"/>
                        <w:left w:val="none" w:sz="0" w:space="0" w:color="auto"/>
                        <w:bottom w:val="none" w:sz="0" w:space="0" w:color="auto"/>
                        <w:right w:val="none" w:sz="0" w:space="0" w:color="auto"/>
                      </w:divBdr>
                      <w:divsChild>
                        <w:div w:id="1330133029">
                          <w:marLeft w:val="0"/>
                          <w:marRight w:val="0"/>
                          <w:marTop w:val="0"/>
                          <w:marBottom w:val="0"/>
                          <w:divBdr>
                            <w:top w:val="none" w:sz="0" w:space="0" w:color="auto"/>
                            <w:left w:val="none" w:sz="0" w:space="0" w:color="auto"/>
                            <w:bottom w:val="none" w:sz="0" w:space="0" w:color="auto"/>
                            <w:right w:val="none" w:sz="0" w:space="0" w:color="auto"/>
                          </w:divBdr>
                          <w:divsChild>
                            <w:div w:id="336462914">
                              <w:marLeft w:val="0"/>
                              <w:marRight w:val="300"/>
                              <w:marTop w:val="0"/>
                              <w:marBottom w:val="0"/>
                              <w:divBdr>
                                <w:top w:val="none" w:sz="0" w:space="0" w:color="auto"/>
                                <w:left w:val="none" w:sz="0" w:space="0" w:color="auto"/>
                                <w:bottom w:val="none" w:sz="0" w:space="0" w:color="auto"/>
                                <w:right w:val="none" w:sz="0" w:space="0" w:color="auto"/>
                              </w:divBdr>
                              <w:divsChild>
                                <w:div w:id="1770931395">
                                  <w:marLeft w:val="0"/>
                                  <w:marRight w:val="0"/>
                                  <w:marTop w:val="0"/>
                                  <w:marBottom w:val="0"/>
                                  <w:divBdr>
                                    <w:top w:val="none" w:sz="0" w:space="0" w:color="auto"/>
                                    <w:left w:val="none" w:sz="0" w:space="0" w:color="auto"/>
                                    <w:bottom w:val="none" w:sz="0" w:space="0" w:color="auto"/>
                                    <w:right w:val="none" w:sz="0" w:space="0" w:color="auto"/>
                                  </w:divBdr>
                                  <w:divsChild>
                                    <w:div w:id="1916359598">
                                      <w:marLeft w:val="0"/>
                                      <w:marRight w:val="0"/>
                                      <w:marTop w:val="0"/>
                                      <w:marBottom w:val="0"/>
                                      <w:divBdr>
                                        <w:top w:val="none" w:sz="0" w:space="0" w:color="auto"/>
                                        <w:left w:val="none" w:sz="0" w:space="0" w:color="auto"/>
                                        <w:bottom w:val="none" w:sz="0" w:space="0" w:color="auto"/>
                                        <w:right w:val="none" w:sz="0" w:space="0" w:color="auto"/>
                                      </w:divBdr>
                                      <w:divsChild>
                                        <w:div w:id="1223523823">
                                          <w:marLeft w:val="0"/>
                                          <w:marRight w:val="0"/>
                                          <w:marTop w:val="0"/>
                                          <w:marBottom w:val="0"/>
                                          <w:divBdr>
                                            <w:top w:val="none" w:sz="0" w:space="0" w:color="auto"/>
                                            <w:left w:val="none" w:sz="0" w:space="0" w:color="auto"/>
                                            <w:bottom w:val="none" w:sz="0" w:space="0" w:color="auto"/>
                                            <w:right w:val="none" w:sz="0" w:space="0" w:color="auto"/>
                                          </w:divBdr>
                                          <w:divsChild>
                                            <w:div w:id="548078374">
                                              <w:marLeft w:val="0"/>
                                              <w:marRight w:val="0"/>
                                              <w:marTop w:val="0"/>
                                              <w:marBottom w:val="0"/>
                                              <w:divBdr>
                                                <w:top w:val="single" w:sz="6" w:space="0" w:color="D41512"/>
                                                <w:left w:val="single" w:sz="6" w:space="0" w:color="D41512"/>
                                                <w:bottom w:val="single" w:sz="6" w:space="0" w:color="D41512"/>
                                                <w:right w:val="single" w:sz="6" w:space="0" w:color="D41512"/>
                                              </w:divBdr>
                                              <w:divsChild>
                                                <w:div w:id="1063065389">
                                                  <w:marLeft w:val="0"/>
                                                  <w:marRight w:val="0"/>
                                                  <w:marTop w:val="0"/>
                                                  <w:marBottom w:val="0"/>
                                                  <w:divBdr>
                                                    <w:top w:val="none" w:sz="0" w:space="0" w:color="auto"/>
                                                    <w:left w:val="none" w:sz="0" w:space="0" w:color="auto"/>
                                                    <w:bottom w:val="none" w:sz="0" w:space="0" w:color="auto"/>
                                                    <w:right w:val="none" w:sz="0" w:space="0" w:color="auto"/>
                                                  </w:divBdr>
                                                  <w:divsChild>
                                                    <w:div w:id="32848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006">
                                              <w:marLeft w:val="270"/>
                                              <w:marRight w:val="270"/>
                                              <w:marTop w:val="0"/>
                                              <w:marBottom w:val="0"/>
                                              <w:divBdr>
                                                <w:top w:val="none" w:sz="0" w:space="0" w:color="auto"/>
                                                <w:left w:val="single" w:sz="6" w:space="0" w:color="DCDCD9"/>
                                                <w:bottom w:val="single" w:sz="6" w:space="0" w:color="DCDCD9"/>
                                                <w:right w:val="single" w:sz="6" w:space="0" w:color="DCDCD9"/>
                                              </w:divBdr>
                                              <w:divsChild>
                                                <w:div w:id="1244144038">
                                                  <w:marLeft w:val="0"/>
                                                  <w:marRight w:val="0"/>
                                                  <w:marTop w:val="0"/>
                                                  <w:marBottom w:val="0"/>
                                                  <w:divBdr>
                                                    <w:top w:val="none" w:sz="0" w:space="0" w:color="auto"/>
                                                    <w:left w:val="none" w:sz="0" w:space="0" w:color="auto"/>
                                                    <w:bottom w:val="none" w:sz="0" w:space="0" w:color="auto"/>
                                                    <w:right w:val="none" w:sz="0" w:space="0" w:color="auto"/>
                                                  </w:divBdr>
                                                  <w:divsChild>
                                                    <w:div w:id="1554852705">
                                                      <w:marLeft w:val="0"/>
                                                      <w:marRight w:val="0"/>
                                                      <w:marTop w:val="0"/>
                                                      <w:marBottom w:val="0"/>
                                                      <w:divBdr>
                                                        <w:top w:val="none" w:sz="0" w:space="0" w:color="auto"/>
                                                        <w:left w:val="none" w:sz="0" w:space="0" w:color="auto"/>
                                                        <w:bottom w:val="none" w:sz="0" w:space="0" w:color="auto"/>
                                                        <w:right w:val="none" w:sz="0" w:space="0" w:color="auto"/>
                                                      </w:divBdr>
                                                      <w:divsChild>
                                                        <w:div w:id="157431190">
                                                          <w:marLeft w:val="0"/>
                                                          <w:marRight w:val="0"/>
                                                          <w:marTop w:val="0"/>
                                                          <w:marBottom w:val="0"/>
                                                          <w:divBdr>
                                                            <w:top w:val="none" w:sz="0" w:space="0" w:color="auto"/>
                                                            <w:left w:val="none" w:sz="0" w:space="0" w:color="auto"/>
                                                            <w:bottom w:val="none" w:sz="0" w:space="0" w:color="auto"/>
                                                            <w:right w:val="none" w:sz="0" w:space="0" w:color="auto"/>
                                                          </w:divBdr>
                                                          <w:divsChild>
                                                            <w:div w:id="175265725">
                                                              <w:marLeft w:val="0"/>
                                                              <w:marRight w:val="0"/>
                                                              <w:marTop w:val="0"/>
                                                              <w:marBottom w:val="0"/>
                                                              <w:divBdr>
                                                                <w:top w:val="none" w:sz="0" w:space="0" w:color="auto"/>
                                                                <w:left w:val="none" w:sz="0" w:space="0" w:color="auto"/>
                                                                <w:bottom w:val="none" w:sz="0" w:space="0" w:color="auto"/>
                                                                <w:right w:val="none" w:sz="0" w:space="0" w:color="auto"/>
                                                              </w:divBdr>
                                                              <w:divsChild>
                                                                <w:div w:id="356009002">
                                                                  <w:marLeft w:val="0"/>
                                                                  <w:marRight w:val="0"/>
                                                                  <w:marTop w:val="150"/>
                                                                  <w:marBottom w:val="0"/>
                                                                  <w:divBdr>
                                                                    <w:top w:val="none" w:sz="0" w:space="0" w:color="auto"/>
                                                                    <w:left w:val="none" w:sz="0" w:space="0" w:color="auto"/>
                                                                    <w:bottom w:val="none" w:sz="0" w:space="0" w:color="auto"/>
                                                                    <w:right w:val="none" w:sz="0" w:space="0" w:color="auto"/>
                                                                  </w:divBdr>
                                                                  <w:divsChild>
                                                                    <w:div w:id="1325737660">
                                                                      <w:marLeft w:val="0"/>
                                                                      <w:marRight w:val="0"/>
                                                                      <w:marTop w:val="0"/>
                                                                      <w:marBottom w:val="0"/>
                                                                      <w:divBdr>
                                                                        <w:top w:val="none" w:sz="0" w:space="0" w:color="auto"/>
                                                                        <w:left w:val="none" w:sz="0" w:space="0" w:color="auto"/>
                                                                        <w:bottom w:val="none" w:sz="0" w:space="0" w:color="auto"/>
                                                                        <w:right w:val="none" w:sz="0" w:space="0" w:color="auto"/>
                                                                      </w:divBdr>
                                                                      <w:divsChild>
                                                                        <w:div w:id="115510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8154716">
      <w:bodyDiv w:val="1"/>
      <w:marLeft w:val="0"/>
      <w:marRight w:val="0"/>
      <w:marTop w:val="0"/>
      <w:marBottom w:val="0"/>
      <w:divBdr>
        <w:top w:val="none" w:sz="0" w:space="0" w:color="auto"/>
        <w:left w:val="none" w:sz="0" w:space="0" w:color="auto"/>
        <w:bottom w:val="none" w:sz="0" w:space="0" w:color="auto"/>
        <w:right w:val="none" w:sz="0" w:space="0" w:color="auto"/>
      </w:divBdr>
    </w:div>
    <w:div w:id="942959874">
      <w:bodyDiv w:val="1"/>
      <w:marLeft w:val="0"/>
      <w:marRight w:val="0"/>
      <w:marTop w:val="0"/>
      <w:marBottom w:val="0"/>
      <w:divBdr>
        <w:top w:val="none" w:sz="0" w:space="0" w:color="auto"/>
        <w:left w:val="none" w:sz="0" w:space="0" w:color="auto"/>
        <w:bottom w:val="none" w:sz="0" w:space="0" w:color="auto"/>
        <w:right w:val="none" w:sz="0" w:space="0" w:color="auto"/>
      </w:divBdr>
    </w:div>
    <w:div w:id="1014114752">
      <w:bodyDiv w:val="1"/>
      <w:marLeft w:val="0"/>
      <w:marRight w:val="0"/>
      <w:marTop w:val="0"/>
      <w:marBottom w:val="0"/>
      <w:divBdr>
        <w:top w:val="none" w:sz="0" w:space="0" w:color="auto"/>
        <w:left w:val="none" w:sz="0" w:space="0" w:color="auto"/>
        <w:bottom w:val="none" w:sz="0" w:space="0" w:color="auto"/>
        <w:right w:val="none" w:sz="0" w:space="0" w:color="auto"/>
      </w:divBdr>
    </w:div>
    <w:div w:id="1042091333">
      <w:bodyDiv w:val="1"/>
      <w:marLeft w:val="0"/>
      <w:marRight w:val="0"/>
      <w:marTop w:val="0"/>
      <w:marBottom w:val="0"/>
      <w:divBdr>
        <w:top w:val="none" w:sz="0" w:space="0" w:color="auto"/>
        <w:left w:val="none" w:sz="0" w:space="0" w:color="auto"/>
        <w:bottom w:val="none" w:sz="0" w:space="0" w:color="auto"/>
        <w:right w:val="none" w:sz="0" w:space="0" w:color="auto"/>
      </w:divBdr>
    </w:div>
    <w:div w:id="1083995310">
      <w:bodyDiv w:val="1"/>
      <w:marLeft w:val="0"/>
      <w:marRight w:val="0"/>
      <w:marTop w:val="0"/>
      <w:marBottom w:val="0"/>
      <w:divBdr>
        <w:top w:val="none" w:sz="0" w:space="0" w:color="auto"/>
        <w:left w:val="none" w:sz="0" w:space="0" w:color="auto"/>
        <w:bottom w:val="none" w:sz="0" w:space="0" w:color="auto"/>
        <w:right w:val="none" w:sz="0" w:space="0" w:color="auto"/>
      </w:divBdr>
    </w:div>
    <w:div w:id="1091849975">
      <w:bodyDiv w:val="1"/>
      <w:marLeft w:val="0"/>
      <w:marRight w:val="0"/>
      <w:marTop w:val="0"/>
      <w:marBottom w:val="0"/>
      <w:divBdr>
        <w:top w:val="none" w:sz="0" w:space="0" w:color="auto"/>
        <w:left w:val="none" w:sz="0" w:space="0" w:color="auto"/>
        <w:bottom w:val="none" w:sz="0" w:space="0" w:color="auto"/>
        <w:right w:val="none" w:sz="0" w:space="0" w:color="auto"/>
      </w:divBdr>
    </w:div>
    <w:div w:id="1211386101">
      <w:bodyDiv w:val="1"/>
      <w:marLeft w:val="0"/>
      <w:marRight w:val="0"/>
      <w:marTop w:val="0"/>
      <w:marBottom w:val="0"/>
      <w:divBdr>
        <w:top w:val="none" w:sz="0" w:space="0" w:color="auto"/>
        <w:left w:val="none" w:sz="0" w:space="0" w:color="auto"/>
        <w:bottom w:val="none" w:sz="0" w:space="0" w:color="auto"/>
        <w:right w:val="none" w:sz="0" w:space="0" w:color="auto"/>
      </w:divBdr>
    </w:div>
    <w:div w:id="1336614906">
      <w:bodyDiv w:val="1"/>
      <w:marLeft w:val="0"/>
      <w:marRight w:val="0"/>
      <w:marTop w:val="0"/>
      <w:marBottom w:val="0"/>
      <w:divBdr>
        <w:top w:val="none" w:sz="0" w:space="0" w:color="auto"/>
        <w:left w:val="none" w:sz="0" w:space="0" w:color="auto"/>
        <w:bottom w:val="none" w:sz="0" w:space="0" w:color="auto"/>
        <w:right w:val="none" w:sz="0" w:space="0" w:color="auto"/>
      </w:divBdr>
    </w:div>
    <w:div w:id="1397703911">
      <w:bodyDiv w:val="1"/>
      <w:marLeft w:val="0"/>
      <w:marRight w:val="0"/>
      <w:marTop w:val="0"/>
      <w:marBottom w:val="0"/>
      <w:divBdr>
        <w:top w:val="none" w:sz="0" w:space="0" w:color="auto"/>
        <w:left w:val="none" w:sz="0" w:space="0" w:color="auto"/>
        <w:bottom w:val="none" w:sz="0" w:space="0" w:color="auto"/>
        <w:right w:val="none" w:sz="0" w:space="0" w:color="auto"/>
      </w:divBdr>
    </w:div>
    <w:div w:id="1600605740">
      <w:bodyDiv w:val="1"/>
      <w:marLeft w:val="0"/>
      <w:marRight w:val="0"/>
      <w:marTop w:val="0"/>
      <w:marBottom w:val="0"/>
      <w:divBdr>
        <w:top w:val="none" w:sz="0" w:space="0" w:color="auto"/>
        <w:left w:val="none" w:sz="0" w:space="0" w:color="auto"/>
        <w:bottom w:val="none" w:sz="0" w:space="0" w:color="auto"/>
        <w:right w:val="none" w:sz="0" w:space="0" w:color="auto"/>
      </w:divBdr>
    </w:div>
    <w:div w:id="1717461026">
      <w:bodyDiv w:val="1"/>
      <w:marLeft w:val="0"/>
      <w:marRight w:val="0"/>
      <w:marTop w:val="0"/>
      <w:marBottom w:val="0"/>
      <w:divBdr>
        <w:top w:val="none" w:sz="0" w:space="0" w:color="auto"/>
        <w:left w:val="none" w:sz="0" w:space="0" w:color="auto"/>
        <w:bottom w:val="none" w:sz="0" w:space="0" w:color="auto"/>
        <w:right w:val="none" w:sz="0" w:space="0" w:color="auto"/>
      </w:divBdr>
    </w:div>
    <w:div w:id="1951887328">
      <w:bodyDiv w:val="1"/>
      <w:marLeft w:val="0"/>
      <w:marRight w:val="0"/>
      <w:marTop w:val="0"/>
      <w:marBottom w:val="0"/>
      <w:divBdr>
        <w:top w:val="none" w:sz="0" w:space="0" w:color="auto"/>
        <w:left w:val="none" w:sz="0" w:space="0" w:color="auto"/>
        <w:bottom w:val="none" w:sz="0" w:space="0" w:color="auto"/>
        <w:right w:val="none" w:sz="0" w:space="0" w:color="auto"/>
      </w:divBdr>
    </w:div>
    <w:div w:id="207920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2512</Words>
  <Characters>14322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 Armstrong</cp:lastModifiedBy>
  <cp:revision>4</cp:revision>
  <dcterms:created xsi:type="dcterms:W3CDTF">2020-09-28T23:05:00Z</dcterms:created>
  <dcterms:modified xsi:type="dcterms:W3CDTF">2020-09-29T21:08:00Z</dcterms:modified>
</cp:coreProperties>
</file>